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6EA" w:rsidRPr="00854803" w:rsidRDefault="00F866EA" w:rsidP="00854803">
      <w:pPr>
        <w:tabs>
          <w:tab w:val="left" w:pos="22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854803">
        <w:rPr>
          <w:rFonts w:ascii="Arial" w:hAnsi="Arial" w:cs="Arial"/>
        </w:rPr>
        <w:t>Скупштина града Врања на седници</w:t>
      </w:r>
      <w:r>
        <w:rPr>
          <w:rFonts w:ascii="Arial" w:hAnsi="Arial" w:cs="Arial"/>
        </w:rPr>
        <w:t xml:space="preserve"> одржаној 13.09.2018</w:t>
      </w:r>
      <w:r w:rsidRPr="00854803">
        <w:rPr>
          <w:rFonts w:ascii="Arial" w:hAnsi="Arial" w:cs="Arial"/>
        </w:rPr>
        <w:t>.године, на основу чл. 35. ст. 7. Закона о планирању и изградњи (''Службени гласник Републике Србије'', број 72/09, 81/09, 64/10 – Одлука УС, 24/11, 121/12, 42/13 – Одлука УС, 50/13 – Одлука УС, 98/13 – Одлука УС, 132/14 и 145/14) и чл. 14.ст.1.тач. 2), чл. 32.ст.1.тач. 5), чл. 90.ст.1.тач. 6) и чл. 102.ст.1.тач.9) Статута Града Врања („Служб</w:t>
      </w:r>
      <w:r>
        <w:rPr>
          <w:rFonts w:ascii="Arial" w:hAnsi="Arial" w:cs="Arial"/>
        </w:rPr>
        <w:t>ени гласник Града Врања“, број 18/18-пречишћен текст</w:t>
      </w:r>
      <w:r w:rsidRPr="00854803">
        <w:rPr>
          <w:rFonts w:ascii="Arial" w:hAnsi="Arial" w:cs="Arial"/>
        </w:rPr>
        <w:t>), и члана 88. Пословника Скупштине града Врања“, (''Службени гласник града Врања</w:t>
      </w:r>
      <w:r>
        <w:rPr>
          <w:rFonts w:ascii="Arial" w:hAnsi="Arial" w:cs="Arial"/>
        </w:rPr>
        <w:t>'' број 3/18</w:t>
      </w:r>
      <w:r w:rsidRPr="00854803">
        <w:rPr>
          <w:rFonts w:ascii="Arial" w:hAnsi="Arial" w:cs="Arial"/>
        </w:rPr>
        <w:t>-пречишћен текст), донела је</w:t>
      </w:r>
    </w:p>
    <w:p w:rsidR="00F866EA" w:rsidRPr="00854803" w:rsidRDefault="00F866EA" w:rsidP="00854803">
      <w:pPr>
        <w:tabs>
          <w:tab w:val="left" w:pos="22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</w:p>
    <w:p w:rsidR="00F866EA" w:rsidRPr="00854803" w:rsidRDefault="00F866EA" w:rsidP="00854803">
      <w:pPr>
        <w:tabs>
          <w:tab w:val="left" w:pos="228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854803">
        <w:rPr>
          <w:rFonts w:ascii="Arial" w:hAnsi="Arial" w:cs="Arial"/>
          <w:b/>
          <w:bCs/>
        </w:rPr>
        <w:t>ОДЛУКУ</w:t>
      </w:r>
    </w:p>
    <w:p w:rsidR="00F866EA" w:rsidRPr="00854803" w:rsidRDefault="00F866EA" w:rsidP="00854803">
      <w:pPr>
        <w:spacing w:after="0"/>
        <w:jc w:val="center"/>
        <w:rPr>
          <w:rFonts w:ascii="Arial" w:hAnsi="Arial" w:cs="Arial"/>
          <w:b/>
        </w:rPr>
      </w:pPr>
      <w:r w:rsidRPr="00854803">
        <w:rPr>
          <w:rFonts w:ascii="Arial" w:hAnsi="Arial" w:cs="Arial"/>
          <w:b/>
          <w:bCs/>
        </w:rPr>
        <w:t xml:space="preserve">О УСВАЈАЊУ </w:t>
      </w:r>
      <w:r w:rsidRPr="00854803">
        <w:rPr>
          <w:rFonts w:ascii="Arial" w:hAnsi="Arial" w:cs="Arial"/>
          <w:b/>
        </w:rPr>
        <w:t xml:space="preserve">ИЗМЕНА И ДОПУНА </w:t>
      </w:r>
      <w:r w:rsidRPr="00854803">
        <w:rPr>
          <w:rFonts w:ascii="Arial" w:hAnsi="Arial" w:cs="Arial"/>
          <w:b/>
          <w:lang w:val="sr-Cyrl-CS"/>
        </w:rPr>
        <w:t xml:space="preserve">ПЛАНА </w:t>
      </w:r>
      <w:r w:rsidRPr="00854803">
        <w:rPr>
          <w:rFonts w:ascii="Arial" w:hAnsi="Arial" w:cs="Arial"/>
          <w:b/>
        </w:rPr>
        <w:t xml:space="preserve"> </w:t>
      </w:r>
      <w:r w:rsidRPr="00854803">
        <w:rPr>
          <w:rFonts w:ascii="Arial" w:hAnsi="Arial" w:cs="Arial"/>
          <w:b/>
          <w:lang w:val="sr-Cyrl-CS"/>
        </w:rPr>
        <w:t xml:space="preserve">ГЕНЕРАЛНЕ </w:t>
      </w:r>
      <w:r w:rsidRPr="00854803">
        <w:rPr>
          <w:rFonts w:ascii="Arial" w:hAnsi="Arial" w:cs="Arial"/>
          <w:b/>
        </w:rPr>
        <w:t xml:space="preserve"> </w:t>
      </w:r>
      <w:r w:rsidRPr="00854803">
        <w:rPr>
          <w:rFonts w:ascii="Arial" w:hAnsi="Arial" w:cs="Arial"/>
          <w:b/>
          <w:lang w:val="sr-Cyrl-CS"/>
        </w:rPr>
        <w:t>РЕГУЛАЦИЈЕ</w:t>
      </w:r>
      <w:r w:rsidRPr="00854803">
        <w:rPr>
          <w:rFonts w:ascii="Arial" w:hAnsi="Arial" w:cs="Arial"/>
          <w:b/>
        </w:rPr>
        <w:t xml:space="preserve"> </w:t>
      </w:r>
      <w:r w:rsidRPr="00854803">
        <w:rPr>
          <w:rFonts w:ascii="Arial" w:hAnsi="Arial" w:cs="Arial"/>
          <w:b/>
          <w:bCs/>
          <w:color w:val="000000"/>
        </w:rPr>
        <w:t>ВРАЊСКЕ БАЊЕ</w:t>
      </w: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866EA" w:rsidRPr="00854803" w:rsidRDefault="00F866EA" w:rsidP="00854803">
      <w:pPr>
        <w:tabs>
          <w:tab w:val="left" w:pos="115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854803">
        <w:rPr>
          <w:rFonts w:ascii="Arial" w:hAnsi="Arial" w:cs="Arial"/>
          <w:b/>
          <w:bCs/>
        </w:rPr>
        <w:t>Члан 1.</w:t>
      </w:r>
    </w:p>
    <w:p w:rsidR="00F866EA" w:rsidRPr="00854803" w:rsidRDefault="00F866EA" w:rsidP="00854803">
      <w:pPr>
        <w:tabs>
          <w:tab w:val="left" w:pos="115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4803">
        <w:rPr>
          <w:rFonts w:ascii="Arial" w:hAnsi="Arial" w:cs="Arial"/>
        </w:rPr>
        <w:tab/>
        <w:t xml:space="preserve">Усвајају се Измене и допуне плана генералне регулације </w:t>
      </w:r>
      <w:r w:rsidRPr="00854803">
        <w:rPr>
          <w:rFonts w:ascii="Arial" w:hAnsi="Arial" w:cs="Arial"/>
          <w:bCs/>
          <w:color w:val="000000"/>
        </w:rPr>
        <w:t xml:space="preserve">Врањске Бање </w:t>
      </w:r>
      <w:r w:rsidRPr="00854803">
        <w:rPr>
          <w:rFonts w:ascii="Arial" w:hAnsi="Arial" w:cs="Arial"/>
        </w:rPr>
        <w:t>(у даљем тексту План генералне регулације), које чине саставни одлуке.</w:t>
      </w: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854803">
        <w:rPr>
          <w:rFonts w:ascii="Arial" w:hAnsi="Arial" w:cs="Arial"/>
          <w:b/>
          <w:bCs/>
        </w:rPr>
        <w:t>Члан 2.</w:t>
      </w: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4803">
        <w:rPr>
          <w:rFonts w:ascii="Arial" w:hAnsi="Arial" w:cs="Arial"/>
        </w:rPr>
        <w:tab/>
        <w:t>Планом генералне регулације одређује се дугорочна пројекција развоја и просторног решења подручја у обухвату Плана генералне регулације, као и правила регулације, уређења и грађења.</w:t>
      </w: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866EA" w:rsidRPr="00854803" w:rsidRDefault="00F866EA" w:rsidP="0085480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854803">
        <w:rPr>
          <w:rFonts w:ascii="Arial" w:hAnsi="Arial" w:cs="Arial"/>
          <w:b/>
          <w:bCs/>
        </w:rPr>
        <w:t>Члан 3.</w:t>
      </w:r>
    </w:p>
    <w:p w:rsidR="00F866EA" w:rsidRPr="00854803" w:rsidRDefault="00F866EA" w:rsidP="0085480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854803">
        <w:rPr>
          <w:rFonts w:ascii="Arial" w:hAnsi="Arial" w:cs="Arial"/>
        </w:rPr>
        <w:t>План детаљне регулације се састоји из текстуалног и графичког дела.</w:t>
      </w:r>
    </w:p>
    <w:p w:rsidR="00F866EA" w:rsidRPr="00854803" w:rsidRDefault="00F866EA" w:rsidP="00854803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left="-15" w:hanging="15"/>
        <w:jc w:val="both"/>
        <w:rPr>
          <w:rFonts w:ascii="Arial" w:hAnsi="Arial" w:cs="Arial"/>
        </w:rPr>
      </w:pPr>
      <w:r w:rsidRPr="00854803">
        <w:rPr>
          <w:rFonts w:ascii="Arial" w:hAnsi="Arial" w:cs="Arial"/>
        </w:rPr>
        <w:t>Текстуални део плана чине Општи део, Измене и допуне плана, Спровођење плана , Аналитичко - документациона основа плана и Прелазне и завршне одредбе.</w:t>
      </w:r>
    </w:p>
    <w:p w:rsidR="00F866EA" w:rsidRPr="00854803" w:rsidRDefault="00F866EA" w:rsidP="0085480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854803">
        <w:rPr>
          <w:rFonts w:ascii="Arial" w:hAnsi="Arial" w:cs="Arial"/>
        </w:rPr>
        <w:tab/>
        <w:t>Графички део плана садржи карте:</w:t>
      </w: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854803">
        <w:rPr>
          <w:rFonts w:ascii="Arial" w:hAnsi="Arial" w:cs="Arial"/>
        </w:rPr>
        <w:t>ПОСТОЈЕЋЕ СТАЊЕ</w:t>
      </w:r>
    </w:p>
    <w:p w:rsidR="00F866EA" w:rsidRPr="00854803" w:rsidRDefault="00F866EA" w:rsidP="00854803">
      <w:pPr>
        <w:pStyle w:val="ListParagraph"/>
        <w:numPr>
          <w:ilvl w:val="0"/>
          <w:numId w:val="1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4803">
        <w:rPr>
          <w:rFonts w:ascii="Arial" w:hAnsi="Arial" w:cs="Arial"/>
        </w:rPr>
        <w:t>Граница обухвата измена и допуна ПГР</w:t>
      </w:r>
      <w:r w:rsidRPr="0085480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54803">
        <w:rPr>
          <w:rFonts w:ascii="Arial" w:hAnsi="Arial" w:cs="Arial"/>
        </w:rPr>
        <w:t>Р 1: 5000</w:t>
      </w: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854803">
        <w:rPr>
          <w:rFonts w:ascii="Arial" w:hAnsi="Arial" w:cs="Arial"/>
        </w:rPr>
        <w:t>2.Извод из ПП града Врања</w:t>
      </w:r>
      <w:r w:rsidRPr="00854803">
        <w:rPr>
          <w:rFonts w:ascii="Arial" w:hAnsi="Arial" w:cs="Arial"/>
        </w:rPr>
        <w:tab/>
      </w:r>
      <w:r w:rsidRPr="00854803">
        <w:rPr>
          <w:rFonts w:ascii="Arial" w:hAnsi="Arial" w:cs="Arial"/>
        </w:rPr>
        <w:tab/>
      </w: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854803">
        <w:rPr>
          <w:rFonts w:ascii="Arial" w:hAnsi="Arial" w:cs="Arial"/>
        </w:rPr>
        <w:t>3.</w:t>
      </w:r>
      <w:r>
        <w:rPr>
          <w:rFonts w:ascii="Arial" w:hAnsi="Arial" w:cs="Arial"/>
        </w:rPr>
        <w:t xml:space="preserve"> Постојећа намена површина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54803">
        <w:rPr>
          <w:rFonts w:ascii="Arial" w:hAnsi="Arial" w:cs="Arial"/>
        </w:rPr>
        <w:t>Р 1: 5000</w:t>
      </w: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854803">
        <w:rPr>
          <w:rFonts w:ascii="Arial" w:hAnsi="Arial" w:cs="Arial"/>
        </w:rPr>
        <w:t>ПЛАНИРАНО СТАЊЕ</w:t>
      </w:r>
    </w:p>
    <w:p w:rsidR="00F866EA" w:rsidRPr="00854803" w:rsidRDefault="00F866EA" w:rsidP="00854803">
      <w:pPr>
        <w:pStyle w:val="Default"/>
        <w:ind w:firstLine="720"/>
        <w:rPr>
          <w:sz w:val="22"/>
          <w:szCs w:val="22"/>
        </w:rPr>
      </w:pPr>
      <w:r w:rsidRPr="00854803">
        <w:rPr>
          <w:sz w:val="22"/>
          <w:szCs w:val="22"/>
        </w:rPr>
        <w:t xml:space="preserve">4. План намене површина-претежне намене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54803">
        <w:rPr>
          <w:sz w:val="22"/>
          <w:szCs w:val="22"/>
        </w:rPr>
        <w:t xml:space="preserve">Р 1:5000 </w:t>
      </w:r>
    </w:p>
    <w:p w:rsidR="00F866EA" w:rsidRPr="00854803" w:rsidRDefault="00F866EA" w:rsidP="00854803">
      <w:pPr>
        <w:pStyle w:val="Default"/>
        <w:ind w:firstLine="720"/>
        <w:rPr>
          <w:sz w:val="22"/>
          <w:szCs w:val="22"/>
        </w:rPr>
      </w:pPr>
      <w:r w:rsidRPr="00854803">
        <w:rPr>
          <w:sz w:val="22"/>
          <w:szCs w:val="22"/>
        </w:rPr>
        <w:t>5. План организације рекреације, спорта и зеленила</w:t>
      </w:r>
      <w:r w:rsidRPr="00854803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54803">
        <w:rPr>
          <w:sz w:val="22"/>
          <w:szCs w:val="22"/>
        </w:rPr>
        <w:t xml:space="preserve">Р 1:5000 </w:t>
      </w:r>
    </w:p>
    <w:p w:rsidR="00F866EA" w:rsidRPr="00854803" w:rsidRDefault="00F866EA" w:rsidP="00854803">
      <w:pPr>
        <w:pStyle w:val="Default"/>
        <w:ind w:firstLine="720"/>
        <w:rPr>
          <w:sz w:val="22"/>
          <w:szCs w:val="22"/>
        </w:rPr>
      </w:pPr>
      <w:r w:rsidRPr="00854803">
        <w:rPr>
          <w:sz w:val="22"/>
          <w:szCs w:val="22"/>
        </w:rPr>
        <w:t xml:space="preserve">6. Функционална организација саобраћаја </w:t>
      </w:r>
      <w:r w:rsidRPr="00854803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54803">
        <w:rPr>
          <w:sz w:val="22"/>
          <w:szCs w:val="22"/>
        </w:rPr>
        <w:t>Р 1:5000</w:t>
      </w:r>
    </w:p>
    <w:p w:rsidR="00F866EA" w:rsidRPr="00854803" w:rsidRDefault="00F866EA" w:rsidP="00854803">
      <w:pPr>
        <w:pStyle w:val="Default"/>
        <w:ind w:firstLine="720"/>
        <w:rPr>
          <w:sz w:val="22"/>
          <w:szCs w:val="22"/>
        </w:rPr>
      </w:pPr>
      <w:r w:rsidRPr="00854803">
        <w:rPr>
          <w:sz w:val="22"/>
          <w:szCs w:val="22"/>
        </w:rPr>
        <w:t xml:space="preserve">7. Регулација и нивелационо решење саобраћаја </w:t>
      </w:r>
      <w:r w:rsidRPr="00854803">
        <w:rPr>
          <w:sz w:val="22"/>
          <w:szCs w:val="22"/>
        </w:rPr>
        <w:tab/>
      </w:r>
      <w:r w:rsidRPr="00854803">
        <w:rPr>
          <w:sz w:val="22"/>
          <w:szCs w:val="22"/>
        </w:rPr>
        <w:tab/>
        <w:t xml:space="preserve">Р 1:2500 </w:t>
      </w:r>
    </w:p>
    <w:p w:rsidR="00F866EA" w:rsidRPr="00854803" w:rsidRDefault="00F866EA" w:rsidP="00854803">
      <w:pPr>
        <w:pStyle w:val="Default"/>
        <w:ind w:firstLine="720"/>
        <w:rPr>
          <w:sz w:val="22"/>
          <w:szCs w:val="22"/>
        </w:rPr>
      </w:pPr>
      <w:r w:rsidRPr="00854803">
        <w:rPr>
          <w:sz w:val="22"/>
          <w:szCs w:val="22"/>
        </w:rPr>
        <w:t xml:space="preserve">6. Водопривреднa инфраструктурa </w:t>
      </w:r>
      <w:r w:rsidRPr="00854803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54803">
        <w:rPr>
          <w:sz w:val="22"/>
          <w:szCs w:val="22"/>
        </w:rPr>
        <w:t xml:space="preserve">Р 1:5000 </w:t>
      </w:r>
    </w:p>
    <w:p w:rsidR="00F866EA" w:rsidRPr="00854803" w:rsidRDefault="00F866EA" w:rsidP="00854803">
      <w:pPr>
        <w:pStyle w:val="Default"/>
        <w:ind w:firstLine="720"/>
        <w:rPr>
          <w:sz w:val="22"/>
          <w:szCs w:val="22"/>
        </w:rPr>
      </w:pPr>
      <w:r w:rsidRPr="00854803">
        <w:rPr>
          <w:sz w:val="22"/>
          <w:szCs w:val="22"/>
        </w:rPr>
        <w:t xml:space="preserve">7. Електроенергетска и телекомуникациона </w:t>
      </w:r>
    </w:p>
    <w:p w:rsidR="00F866EA" w:rsidRPr="00854803" w:rsidRDefault="00F866EA" w:rsidP="00854803">
      <w:pPr>
        <w:pStyle w:val="Default"/>
        <w:ind w:firstLine="720"/>
        <w:rPr>
          <w:sz w:val="22"/>
          <w:szCs w:val="22"/>
        </w:rPr>
      </w:pPr>
      <w:r w:rsidRPr="00854803">
        <w:rPr>
          <w:sz w:val="22"/>
          <w:szCs w:val="22"/>
        </w:rPr>
        <w:t xml:space="preserve">инфраструктура </w:t>
      </w:r>
      <w:r w:rsidRPr="00854803">
        <w:rPr>
          <w:sz w:val="22"/>
          <w:szCs w:val="22"/>
        </w:rPr>
        <w:tab/>
      </w:r>
      <w:r w:rsidRPr="00854803">
        <w:rPr>
          <w:sz w:val="22"/>
          <w:szCs w:val="22"/>
        </w:rPr>
        <w:tab/>
      </w:r>
      <w:r w:rsidRPr="00854803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54803">
        <w:rPr>
          <w:sz w:val="22"/>
          <w:szCs w:val="22"/>
        </w:rPr>
        <w:t xml:space="preserve">Р 1:5000 </w:t>
      </w:r>
    </w:p>
    <w:p w:rsidR="00F866EA" w:rsidRPr="00854803" w:rsidRDefault="00F866EA" w:rsidP="00854803">
      <w:pPr>
        <w:pStyle w:val="Default"/>
        <w:ind w:firstLine="720"/>
        <w:rPr>
          <w:sz w:val="22"/>
          <w:szCs w:val="22"/>
        </w:rPr>
      </w:pPr>
      <w:r w:rsidRPr="00854803">
        <w:rPr>
          <w:sz w:val="22"/>
          <w:szCs w:val="22"/>
        </w:rPr>
        <w:t xml:space="preserve">8. Топловодна инфраструктура-постојеће стање </w:t>
      </w:r>
      <w:r w:rsidRPr="00854803">
        <w:rPr>
          <w:sz w:val="22"/>
          <w:szCs w:val="22"/>
        </w:rPr>
        <w:tab/>
      </w:r>
      <w:r w:rsidRPr="00854803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54803">
        <w:rPr>
          <w:sz w:val="22"/>
          <w:szCs w:val="22"/>
        </w:rPr>
        <w:t xml:space="preserve">Р 1:5000 </w:t>
      </w:r>
    </w:p>
    <w:p w:rsidR="00F866EA" w:rsidRPr="00854803" w:rsidRDefault="00F866EA" w:rsidP="00854803">
      <w:pPr>
        <w:pStyle w:val="Default"/>
        <w:ind w:firstLine="720"/>
        <w:rPr>
          <w:sz w:val="22"/>
          <w:szCs w:val="22"/>
        </w:rPr>
      </w:pPr>
      <w:r w:rsidRPr="00854803">
        <w:rPr>
          <w:sz w:val="22"/>
          <w:szCs w:val="22"/>
        </w:rPr>
        <w:t xml:space="preserve">9. Синхрони план </w:t>
      </w:r>
      <w:r w:rsidRPr="00854803">
        <w:rPr>
          <w:sz w:val="22"/>
          <w:szCs w:val="22"/>
        </w:rPr>
        <w:tab/>
      </w:r>
      <w:r w:rsidRPr="00854803">
        <w:rPr>
          <w:sz w:val="22"/>
          <w:szCs w:val="22"/>
        </w:rPr>
        <w:tab/>
      </w:r>
      <w:r w:rsidRPr="00854803">
        <w:rPr>
          <w:sz w:val="22"/>
          <w:szCs w:val="22"/>
        </w:rPr>
        <w:tab/>
      </w:r>
      <w:r w:rsidRPr="00854803">
        <w:rPr>
          <w:sz w:val="22"/>
          <w:szCs w:val="22"/>
        </w:rPr>
        <w:tab/>
      </w:r>
      <w:r w:rsidRPr="00854803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54803">
        <w:rPr>
          <w:sz w:val="22"/>
          <w:szCs w:val="22"/>
        </w:rPr>
        <w:t xml:space="preserve">Р 1:2500 </w:t>
      </w:r>
    </w:p>
    <w:p w:rsidR="00F866EA" w:rsidRPr="00854803" w:rsidRDefault="00F866EA" w:rsidP="00854803">
      <w:pPr>
        <w:pStyle w:val="Default"/>
        <w:ind w:firstLine="720"/>
        <w:rPr>
          <w:sz w:val="22"/>
          <w:szCs w:val="22"/>
        </w:rPr>
      </w:pPr>
      <w:r w:rsidRPr="00854803">
        <w:rPr>
          <w:sz w:val="22"/>
          <w:szCs w:val="22"/>
        </w:rPr>
        <w:t>10. Заштита културног наслеђа и амбијенталних целина</w:t>
      </w:r>
      <w:r>
        <w:rPr>
          <w:sz w:val="22"/>
          <w:szCs w:val="22"/>
        </w:rPr>
        <w:tab/>
      </w:r>
      <w:r w:rsidRPr="00854803">
        <w:rPr>
          <w:sz w:val="22"/>
          <w:szCs w:val="22"/>
        </w:rPr>
        <w:t xml:space="preserve">Р 1:5000 </w:t>
      </w:r>
    </w:p>
    <w:p w:rsidR="00F866EA" w:rsidRPr="00854803" w:rsidRDefault="00F866EA" w:rsidP="00854803">
      <w:pPr>
        <w:pStyle w:val="Default"/>
        <w:ind w:firstLine="720"/>
        <w:rPr>
          <w:sz w:val="22"/>
          <w:szCs w:val="22"/>
        </w:rPr>
      </w:pPr>
      <w:r w:rsidRPr="00854803">
        <w:rPr>
          <w:sz w:val="22"/>
          <w:szCs w:val="22"/>
        </w:rPr>
        <w:t xml:space="preserve">11. Начин спровођења измена и допуна пгр-а и целине за </w:t>
      </w: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  <w:r w:rsidRPr="00854803">
        <w:rPr>
          <w:rFonts w:ascii="Arial" w:hAnsi="Arial" w:cs="Arial"/>
        </w:rPr>
        <w:t xml:space="preserve">даљу разраду плановима нижег реда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54803">
        <w:rPr>
          <w:rFonts w:ascii="Arial" w:hAnsi="Arial" w:cs="Arial"/>
        </w:rPr>
        <w:t>Р 1:5000</w:t>
      </w: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866EA" w:rsidRPr="00854803" w:rsidRDefault="00F866EA" w:rsidP="00854803">
      <w:pPr>
        <w:tabs>
          <w:tab w:val="left" w:pos="115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854803">
        <w:rPr>
          <w:rFonts w:ascii="Arial" w:hAnsi="Arial" w:cs="Arial"/>
          <w:b/>
          <w:bCs/>
        </w:rPr>
        <w:t>Члан 4.</w:t>
      </w:r>
    </w:p>
    <w:p w:rsidR="00F866EA" w:rsidRPr="00854803" w:rsidRDefault="00F866EA" w:rsidP="00854803">
      <w:pPr>
        <w:tabs>
          <w:tab w:val="left" w:pos="115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866EA" w:rsidRPr="00854803" w:rsidRDefault="00F866EA" w:rsidP="00854803">
      <w:pPr>
        <w:tabs>
          <w:tab w:val="left" w:pos="720"/>
          <w:tab w:val="left" w:pos="87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4803">
        <w:rPr>
          <w:rFonts w:ascii="Arial" w:hAnsi="Arial" w:cs="Arial"/>
        </w:rPr>
        <w:tab/>
        <w:t>План генералне регулације као урбанистички план остварује се урбанистичким пројектима и другим општим и посебним актима у складу са Законом.</w:t>
      </w:r>
    </w:p>
    <w:p w:rsidR="00F866EA" w:rsidRDefault="00F866EA" w:rsidP="00854803">
      <w:pPr>
        <w:tabs>
          <w:tab w:val="left" w:pos="720"/>
          <w:tab w:val="left" w:pos="87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866EA" w:rsidRDefault="00F866EA" w:rsidP="00854803">
      <w:pPr>
        <w:tabs>
          <w:tab w:val="left" w:pos="720"/>
          <w:tab w:val="left" w:pos="87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866EA" w:rsidRPr="00854803" w:rsidRDefault="00F866EA" w:rsidP="00854803">
      <w:pPr>
        <w:tabs>
          <w:tab w:val="left" w:pos="720"/>
          <w:tab w:val="left" w:pos="87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866EA" w:rsidRPr="00854803" w:rsidRDefault="00F866EA" w:rsidP="00854803">
      <w:pPr>
        <w:tabs>
          <w:tab w:val="left" w:pos="1440"/>
          <w:tab w:val="left" w:pos="87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854803">
        <w:rPr>
          <w:rFonts w:ascii="Arial" w:hAnsi="Arial" w:cs="Arial"/>
          <w:b/>
          <w:bCs/>
        </w:rPr>
        <w:t>Члан 5.</w:t>
      </w:r>
    </w:p>
    <w:p w:rsidR="00F866EA" w:rsidRPr="00854803" w:rsidRDefault="00F866EA" w:rsidP="00854803">
      <w:pPr>
        <w:tabs>
          <w:tab w:val="left" w:pos="1440"/>
          <w:tab w:val="left" w:pos="87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4803">
        <w:rPr>
          <w:rFonts w:ascii="Arial" w:hAnsi="Arial" w:cs="Arial"/>
        </w:rPr>
        <w:tab/>
        <w:t>План генералне регулације са аналитичко-документационом основом чува се трајно у Градској управи града Врања.</w:t>
      </w: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854803">
        <w:rPr>
          <w:rFonts w:ascii="Arial" w:hAnsi="Arial" w:cs="Arial"/>
          <w:b/>
          <w:bCs/>
        </w:rPr>
        <w:t>Члан 6.</w:t>
      </w: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4803">
        <w:rPr>
          <w:rFonts w:ascii="Arial" w:hAnsi="Arial" w:cs="Arial"/>
        </w:rPr>
        <w:tab/>
        <w:t>План генералне регулације мора бити доступан на увид јавности (правним и физичким лицима) у току важења плана у седишту доносиоца и путем интернет стране органа надлежног за доношења планског документа.</w:t>
      </w: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854803">
        <w:rPr>
          <w:rFonts w:ascii="Arial" w:hAnsi="Arial" w:cs="Arial"/>
          <w:b/>
          <w:bCs/>
        </w:rPr>
        <w:t>Члан 7.</w:t>
      </w: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4803">
        <w:rPr>
          <w:rFonts w:ascii="Arial" w:hAnsi="Arial" w:cs="Arial"/>
        </w:rPr>
        <w:tab/>
        <w:t>Текстуални део плана детаљне регулације објавити у „Службеном гласнику града Врања“.</w:t>
      </w: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854803">
        <w:rPr>
          <w:rFonts w:ascii="Arial" w:hAnsi="Arial" w:cs="Arial"/>
          <w:b/>
          <w:bCs/>
        </w:rPr>
        <w:t>Члан 8.</w:t>
      </w: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866EA" w:rsidRDefault="00F866EA" w:rsidP="008548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54803">
        <w:rPr>
          <w:rFonts w:ascii="Arial" w:hAnsi="Arial" w:cs="Arial"/>
        </w:rPr>
        <w:tab/>
        <w:t xml:space="preserve">Одлука ступа на снагу осмог дана од дана објављивања у </w:t>
      </w:r>
      <w:r w:rsidRPr="00854803">
        <w:rPr>
          <w:rFonts w:ascii="Arial" w:hAnsi="Arial" w:cs="Arial"/>
          <w:b/>
        </w:rPr>
        <w:t>„Службеном гласнику</w:t>
      </w:r>
      <w:r w:rsidRPr="00854803">
        <w:rPr>
          <w:rFonts w:ascii="Arial" w:hAnsi="Arial" w:cs="Arial"/>
        </w:rPr>
        <w:t xml:space="preserve"> </w:t>
      </w:r>
      <w:r w:rsidRPr="00854803">
        <w:rPr>
          <w:rFonts w:ascii="Arial" w:hAnsi="Arial" w:cs="Arial"/>
          <w:b/>
        </w:rPr>
        <w:t>града Врања“</w:t>
      </w:r>
    </w:p>
    <w:p w:rsidR="00F866EA" w:rsidRDefault="00F866EA" w:rsidP="008548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F866EA" w:rsidRDefault="00F866EA" w:rsidP="008548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F866EA" w:rsidRDefault="00F866EA" w:rsidP="00D4508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854803">
        <w:rPr>
          <w:rFonts w:ascii="Arial" w:hAnsi="Arial" w:cs="Arial"/>
          <w:b/>
          <w:bCs/>
        </w:rPr>
        <w:t>СКУПШТИНА ГРАДА ВРАЊА</w:t>
      </w:r>
    </w:p>
    <w:p w:rsidR="00F866EA" w:rsidRPr="00BC7A1E" w:rsidRDefault="00F866EA" w:rsidP="00D4508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13.09.2018.године, број: 35-86/2018-10</w:t>
      </w: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4803">
        <w:rPr>
          <w:rFonts w:ascii="Arial" w:hAnsi="Arial" w:cs="Arial"/>
        </w:rPr>
        <w:tab/>
      </w: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866EA" w:rsidRDefault="00F866EA" w:rsidP="00854803">
      <w:pPr>
        <w:autoSpaceDE w:val="0"/>
        <w:autoSpaceDN w:val="0"/>
        <w:adjustRightInd w:val="0"/>
        <w:spacing w:after="0" w:line="240" w:lineRule="auto"/>
        <w:ind w:left="4320"/>
        <w:jc w:val="both"/>
        <w:rPr>
          <w:rFonts w:ascii="Arial" w:hAnsi="Arial" w:cs="Arial"/>
          <w:b/>
          <w:bCs/>
        </w:rPr>
      </w:pPr>
      <w:r w:rsidRPr="00854803">
        <w:rPr>
          <w:rFonts w:ascii="Arial" w:hAnsi="Arial" w:cs="Arial"/>
          <w:b/>
          <w:bCs/>
        </w:rPr>
        <w:tab/>
        <w:t>ПРЕДСЕДНИК СКУПШТИНЕ</w:t>
      </w: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ind w:left="43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Дејан Тричковић,спец.двм</w:t>
      </w:r>
      <w:r w:rsidRPr="00854803">
        <w:rPr>
          <w:rFonts w:ascii="Arial" w:hAnsi="Arial" w:cs="Arial"/>
        </w:rPr>
        <w:tab/>
      </w: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ind w:left="4320"/>
        <w:jc w:val="both"/>
        <w:rPr>
          <w:rFonts w:ascii="Arial" w:hAnsi="Arial" w:cs="Arial"/>
        </w:rPr>
      </w:pP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ind w:left="4320"/>
        <w:jc w:val="both"/>
        <w:rPr>
          <w:rFonts w:ascii="Arial" w:hAnsi="Arial" w:cs="Arial"/>
        </w:rPr>
      </w:pPr>
    </w:p>
    <w:p w:rsidR="00F866EA" w:rsidRPr="00854803" w:rsidRDefault="00F866EA" w:rsidP="00854803">
      <w:pPr>
        <w:autoSpaceDE w:val="0"/>
        <w:autoSpaceDN w:val="0"/>
        <w:adjustRightInd w:val="0"/>
        <w:spacing w:after="0" w:line="240" w:lineRule="auto"/>
        <w:ind w:left="43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866EA" w:rsidRPr="00854803" w:rsidRDefault="00F866EA" w:rsidP="00854803">
      <w:pPr>
        <w:rPr>
          <w:rFonts w:ascii="Arial" w:hAnsi="Arial" w:cs="Arial"/>
        </w:rPr>
      </w:pPr>
    </w:p>
    <w:p w:rsidR="00F866EA" w:rsidRPr="00854803" w:rsidRDefault="00F866EA" w:rsidP="00CF1E81">
      <w:pPr>
        <w:spacing w:before="100" w:beforeAutospacing="1" w:after="0" w:line="240" w:lineRule="auto"/>
        <w:jc w:val="both"/>
        <w:rPr>
          <w:rFonts w:ascii="Arial" w:hAnsi="Arial" w:cs="Arial"/>
        </w:rPr>
      </w:pPr>
    </w:p>
    <w:p w:rsidR="00F866EA" w:rsidRPr="00854803" w:rsidRDefault="00F866EA" w:rsidP="00CF1E81">
      <w:pPr>
        <w:spacing w:before="100" w:beforeAutospacing="1" w:after="0" w:line="240" w:lineRule="auto"/>
        <w:jc w:val="both"/>
        <w:rPr>
          <w:rFonts w:ascii="Arial" w:hAnsi="Arial" w:cs="Arial"/>
        </w:rPr>
      </w:pPr>
    </w:p>
    <w:p w:rsidR="00F866EA" w:rsidRDefault="00F866EA" w:rsidP="00CF1E81">
      <w:pPr>
        <w:spacing w:before="100" w:beforeAutospacing="1" w:after="0" w:line="240" w:lineRule="auto"/>
        <w:jc w:val="both"/>
        <w:rPr>
          <w:rFonts w:ascii="Arial" w:hAnsi="Arial" w:cs="Arial"/>
        </w:rPr>
      </w:pPr>
    </w:p>
    <w:p w:rsidR="00F866EA" w:rsidRDefault="00F866EA" w:rsidP="00CF1E81">
      <w:pPr>
        <w:spacing w:before="100" w:beforeAutospacing="1" w:after="0" w:line="240" w:lineRule="auto"/>
        <w:jc w:val="both"/>
        <w:rPr>
          <w:rFonts w:ascii="Arial" w:hAnsi="Arial" w:cs="Arial"/>
        </w:rPr>
      </w:pPr>
    </w:p>
    <w:p w:rsidR="00F866EA" w:rsidRDefault="00F866EA" w:rsidP="00CF1E81">
      <w:pPr>
        <w:spacing w:before="100" w:beforeAutospacing="1" w:after="0" w:line="240" w:lineRule="auto"/>
        <w:jc w:val="both"/>
        <w:rPr>
          <w:rFonts w:ascii="Arial" w:hAnsi="Arial" w:cs="Arial"/>
        </w:rPr>
      </w:pPr>
    </w:p>
    <w:p w:rsidR="00F866EA" w:rsidRDefault="00F866EA" w:rsidP="00CF1E81">
      <w:pPr>
        <w:spacing w:before="100" w:beforeAutospacing="1" w:after="0" w:line="240" w:lineRule="auto"/>
        <w:jc w:val="both"/>
        <w:rPr>
          <w:rFonts w:ascii="Arial" w:hAnsi="Arial" w:cs="Arial"/>
        </w:rPr>
      </w:pPr>
    </w:p>
    <w:p w:rsidR="00F866EA" w:rsidRDefault="00F866EA" w:rsidP="00CF1E81">
      <w:pPr>
        <w:spacing w:before="100" w:beforeAutospacing="1" w:after="0" w:line="240" w:lineRule="auto"/>
        <w:jc w:val="both"/>
        <w:rPr>
          <w:rFonts w:ascii="Arial" w:hAnsi="Arial" w:cs="Arial"/>
        </w:rPr>
      </w:pPr>
    </w:p>
    <w:p w:rsidR="00F866EA" w:rsidRDefault="00F866EA" w:rsidP="00CF1E81">
      <w:pPr>
        <w:spacing w:before="100" w:beforeAutospacing="1" w:after="0" w:line="240" w:lineRule="auto"/>
        <w:jc w:val="both"/>
        <w:rPr>
          <w:rFonts w:ascii="Arial" w:hAnsi="Arial" w:cs="Arial"/>
        </w:rPr>
      </w:pPr>
    </w:p>
    <w:p w:rsidR="00F866EA" w:rsidRDefault="00F866EA" w:rsidP="00CF1E81">
      <w:pPr>
        <w:spacing w:before="100" w:beforeAutospacing="1" w:after="0" w:line="240" w:lineRule="auto"/>
        <w:jc w:val="both"/>
        <w:rPr>
          <w:rFonts w:ascii="Arial" w:hAnsi="Arial" w:cs="Arial"/>
        </w:rPr>
      </w:pPr>
    </w:p>
    <w:p w:rsidR="00F866EA" w:rsidRDefault="00F866EA" w:rsidP="00CF1E81">
      <w:pPr>
        <w:spacing w:before="100" w:beforeAutospacing="1" w:after="0" w:line="240" w:lineRule="auto"/>
        <w:jc w:val="both"/>
        <w:rPr>
          <w:rFonts w:ascii="Arial" w:hAnsi="Arial" w:cs="Arial"/>
        </w:rPr>
      </w:pPr>
    </w:p>
    <w:p w:rsidR="00F866EA" w:rsidRDefault="00F866EA" w:rsidP="00CF1E81">
      <w:pPr>
        <w:spacing w:before="100" w:beforeAutospacing="1" w:after="0" w:line="240" w:lineRule="auto"/>
        <w:jc w:val="both"/>
        <w:rPr>
          <w:rFonts w:ascii="Arial" w:hAnsi="Arial" w:cs="Arial"/>
        </w:rPr>
      </w:pPr>
    </w:p>
    <w:sectPr w:rsidR="00F866EA" w:rsidSect="00854803">
      <w:footerReference w:type="first" r:id="rId7"/>
      <w:pgSz w:w="11907" w:h="16840" w:code="9"/>
      <w:pgMar w:top="1276" w:right="1418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6EA" w:rsidRDefault="00F866EA" w:rsidP="00906EBC">
      <w:pPr>
        <w:spacing w:after="0" w:line="240" w:lineRule="auto"/>
      </w:pPr>
      <w:r>
        <w:separator/>
      </w:r>
    </w:p>
  </w:endnote>
  <w:endnote w:type="continuationSeparator" w:id="0">
    <w:p w:rsidR="00F866EA" w:rsidRDefault="00F866EA" w:rsidP="00906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6EA" w:rsidRDefault="00F866EA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F866EA" w:rsidRPr="00D7519F" w:rsidRDefault="00F866EA">
    <w:pPr>
      <w:pStyle w:val="Footer"/>
      <w:rPr>
        <w:lang w:val="sr-Cyrl-C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6EA" w:rsidRDefault="00F866EA" w:rsidP="00906EBC">
      <w:pPr>
        <w:spacing w:after="0" w:line="240" w:lineRule="auto"/>
      </w:pPr>
      <w:r>
        <w:separator/>
      </w:r>
    </w:p>
  </w:footnote>
  <w:footnote w:type="continuationSeparator" w:id="0">
    <w:p w:rsidR="00F866EA" w:rsidRDefault="00F866EA" w:rsidP="00906E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9612B8A4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60"/>
        </w:tabs>
        <w:ind w:left="66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4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Verdana" w:hAnsi="Verdana"/>
        <w:sz w:val="24"/>
      </w:rPr>
    </w:lvl>
    <w:lvl w:ilvl="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Verdana" w:hAnsi="Verdana"/>
        <w:sz w:val="24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Verdana" w:hAnsi="Verdana"/>
        <w:sz w:val="24"/>
      </w:rPr>
    </w:lvl>
    <w:lvl w:ilvl="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/>
        <w:sz w:val="24"/>
      </w:rPr>
    </w:lvl>
    <w:lvl w:ilvl="5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Verdana" w:hAnsi="Verdana"/>
        <w:sz w:val="24"/>
      </w:rPr>
    </w:lvl>
    <w:lvl w:ilvl="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/>
        <w:sz w:val="24"/>
      </w:rPr>
    </w:lvl>
    <w:lvl w:ilvl="7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Verdana" w:hAnsi="Verdana"/>
        <w:sz w:val="24"/>
      </w:rPr>
    </w:lvl>
    <w:lvl w:ilvl="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/>
        <w:sz w:val="24"/>
      </w:rPr>
    </w:lvl>
  </w:abstractNum>
  <w:abstractNum w:abstractNumId="5">
    <w:nsid w:val="00000006"/>
    <w:multiLevelType w:val="multilevel"/>
    <w:tmpl w:val="AF443E64"/>
    <w:name w:val="WW8Num43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Verdana" w:hAnsi="Verdana"/>
        <w:sz w:val="24"/>
      </w:rPr>
    </w:lvl>
    <w:lvl w:ilvl="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Verdana" w:hAnsi="Verdana"/>
        <w:sz w:val="24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Verdana" w:hAnsi="Verdana"/>
        <w:sz w:val="24"/>
      </w:rPr>
    </w:lvl>
    <w:lvl w:ilvl="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/>
        <w:sz w:val="24"/>
      </w:rPr>
    </w:lvl>
    <w:lvl w:ilvl="5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Verdana" w:hAnsi="Verdana"/>
        <w:sz w:val="24"/>
      </w:rPr>
    </w:lvl>
    <w:lvl w:ilvl="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/>
        <w:sz w:val="24"/>
      </w:rPr>
    </w:lvl>
    <w:lvl w:ilvl="7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Verdana" w:hAnsi="Verdana"/>
        <w:sz w:val="24"/>
      </w:rPr>
    </w:lvl>
    <w:lvl w:ilvl="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/>
        <w:sz w:val="24"/>
      </w:rPr>
    </w:lvl>
  </w:abstractNum>
  <w:abstractNum w:abstractNumId="6">
    <w:nsid w:val="00000007"/>
    <w:multiLevelType w:val="multilevel"/>
    <w:tmpl w:val="4A96D338"/>
    <w:name w:val="WW8Num4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Verdana" w:hAnsi="Verdana"/>
      </w:rPr>
    </w:lvl>
    <w:lvl w:ilvl="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Verdana" w:hAnsi="Verdana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Verdana" w:hAnsi="Verdana"/>
      </w:rPr>
    </w:lvl>
    <w:lvl w:ilvl="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/>
      </w:rPr>
    </w:lvl>
    <w:lvl w:ilvl="5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Verdana" w:hAnsi="Verdana"/>
      </w:rPr>
    </w:lvl>
    <w:lvl w:ilvl="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/>
      </w:rPr>
    </w:lvl>
    <w:lvl w:ilvl="7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Verdana" w:hAnsi="Verdana"/>
      </w:rPr>
    </w:lvl>
    <w:lvl w:ilvl="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/>
      </w:rPr>
    </w:lvl>
  </w:abstractNum>
  <w:abstractNum w:abstractNumId="7">
    <w:nsid w:val="00000008"/>
    <w:multiLevelType w:val="multilevel"/>
    <w:tmpl w:val="00000008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00000009"/>
    <w:multiLevelType w:val="multilevel"/>
    <w:tmpl w:val="489E2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0D"/>
    <w:multiLevelType w:val="singleLevel"/>
    <w:tmpl w:val="081A000D"/>
    <w:lvl w:ilvl="0">
      <w:start w:val="1"/>
      <w:numFmt w:val="bullet"/>
      <w:lvlText w:val=""/>
      <w:lvlJc w:val="left"/>
      <w:pPr>
        <w:ind w:left="932" w:hanging="360"/>
      </w:pPr>
      <w:rPr>
        <w:rFonts w:ascii="Wingdings" w:hAnsi="Wingdings" w:hint="default"/>
        <w:sz w:val="18"/>
      </w:rPr>
    </w:lvl>
  </w:abstractNum>
  <w:abstractNum w:abstractNumId="10">
    <w:nsid w:val="00000010"/>
    <w:multiLevelType w:val="multilevel"/>
    <w:tmpl w:val="00000010"/>
    <w:name w:val="WW8Num29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  <w:b/>
        <w:sz w:val="24"/>
      </w:rPr>
    </w:lvl>
  </w:abstractNum>
  <w:abstractNum w:abstractNumId="11">
    <w:nsid w:val="00000031"/>
    <w:multiLevelType w:val="singleLevel"/>
    <w:tmpl w:val="00000031"/>
    <w:name w:val="WW8Num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2">
    <w:nsid w:val="01832CCE"/>
    <w:multiLevelType w:val="hybridMultilevel"/>
    <w:tmpl w:val="3D90399A"/>
    <w:lvl w:ilvl="0" w:tplc="94863C9A">
      <w:start w:val="1"/>
      <w:numFmt w:val="bullet"/>
      <w:lvlText w:val="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247001C"/>
    <w:multiLevelType w:val="multilevel"/>
    <w:tmpl w:val="B1CA3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3FC76EC"/>
    <w:multiLevelType w:val="hybridMultilevel"/>
    <w:tmpl w:val="08805C52"/>
    <w:lvl w:ilvl="0" w:tplc="0409000D">
      <w:start w:val="1"/>
      <w:numFmt w:val="bullet"/>
      <w:lvlText w:val=""/>
      <w:lvlJc w:val="left"/>
      <w:pPr>
        <w:ind w:left="144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15">
    <w:nsid w:val="0491689A"/>
    <w:multiLevelType w:val="hybridMultilevel"/>
    <w:tmpl w:val="35B839FA"/>
    <w:lvl w:ilvl="0" w:tplc="7B32A6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5372DE2"/>
    <w:multiLevelType w:val="multilevel"/>
    <w:tmpl w:val="FA903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8F7222D"/>
    <w:multiLevelType w:val="hybridMultilevel"/>
    <w:tmpl w:val="E1FE51CC"/>
    <w:lvl w:ilvl="0" w:tplc="7E04F0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90242FA"/>
    <w:multiLevelType w:val="multilevel"/>
    <w:tmpl w:val="47249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09BD4E47"/>
    <w:multiLevelType w:val="hybridMultilevel"/>
    <w:tmpl w:val="7F88EC7A"/>
    <w:lvl w:ilvl="0" w:tplc="4C78E97A">
      <w:start w:val="3"/>
      <w:numFmt w:val="decimal"/>
      <w:lvlText w:val="%1.6.1."/>
      <w:lvlJc w:val="left"/>
      <w:pPr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0A440530"/>
    <w:multiLevelType w:val="hybridMultilevel"/>
    <w:tmpl w:val="7FD45348"/>
    <w:lvl w:ilvl="0" w:tplc="04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1">
    <w:nsid w:val="0B916675"/>
    <w:multiLevelType w:val="hybridMultilevel"/>
    <w:tmpl w:val="E89EB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DB924E2"/>
    <w:multiLevelType w:val="hybridMultilevel"/>
    <w:tmpl w:val="516273A0"/>
    <w:lvl w:ilvl="0" w:tplc="2C1EDE6A">
      <w:start w:val="1"/>
      <w:numFmt w:val="bullet"/>
      <w:lvlText w:val=""/>
      <w:lvlJc w:val="left"/>
      <w:pPr>
        <w:ind w:left="1134" w:hanging="360"/>
      </w:pPr>
      <w:rPr>
        <w:rFonts w:ascii="Wingdings" w:hAnsi="Wingdings" w:hint="default"/>
        <w:color w:val="auto"/>
        <w:sz w:val="18"/>
      </w:rPr>
    </w:lvl>
    <w:lvl w:ilvl="1" w:tplc="081A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3">
    <w:nsid w:val="0FA56B68"/>
    <w:multiLevelType w:val="hybridMultilevel"/>
    <w:tmpl w:val="9C0020CC"/>
    <w:lvl w:ilvl="0" w:tplc="08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0A40635"/>
    <w:multiLevelType w:val="hybridMultilevel"/>
    <w:tmpl w:val="B3B497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0FA785C"/>
    <w:multiLevelType w:val="multilevel"/>
    <w:tmpl w:val="5CC09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12D1902"/>
    <w:multiLevelType w:val="multilevel"/>
    <w:tmpl w:val="3C423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492480A"/>
    <w:multiLevelType w:val="hybridMultilevel"/>
    <w:tmpl w:val="C596861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4B0664B"/>
    <w:multiLevelType w:val="multilevel"/>
    <w:tmpl w:val="36B8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4E13153"/>
    <w:multiLevelType w:val="hybridMultilevel"/>
    <w:tmpl w:val="3CA26A3C"/>
    <w:lvl w:ilvl="0" w:tplc="0E2282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52A164F"/>
    <w:multiLevelType w:val="hybridMultilevel"/>
    <w:tmpl w:val="CC9C0C14"/>
    <w:lvl w:ilvl="0" w:tplc="B7FCD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6945153"/>
    <w:multiLevelType w:val="hybridMultilevel"/>
    <w:tmpl w:val="5B58BEBA"/>
    <w:lvl w:ilvl="0" w:tplc="91423CB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16CC4863"/>
    <w:multiLevelType w:val="hybridMultilevel"/>
    <w:tmpl w:val="6C9AEA80"/>
    <w:lvl w:ilvl="0" w:tplc="B0427BDA">
      <w:start w:val="1"/>
      <w:numFmt w:val="bullet"/>
      <w:lvlText w:val=""/>
      <w:lvlJc w:val="left"/>
      <w:pPr>
        <w:tabs>
          <w:tab w:val="num" w:pos="554"/>
        </w:tabs>
        <w:ind w:left="554" w:hanging="454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27"/>
        </w:tabs>
        <w:ind w:left="142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7"/>
        </w:tabs>
        <w:ind w:left="21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7"/>
        </w:tabs>
        <w:ind w:left="28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7"/>
        </w:tabs>
        <w:ind w:left="358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7"/>
        </w:tabs>
        <w:ind w:left="43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7"/>
        </w:tabs>
        <w:ind w:left="50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7"/>
        </w:tabs>
        <w:ind w:left="574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7"/>
        </w:tabs>
        <w:ind w:left="6467" w:hanging="360"/>
      </w:pPr>
      <w:rPr>
        <w:rFonts w:ascii="Wingdings" w:hAnsi="Wingdings" w:hint="default"/>
      </w:rPr>
    </w:lvl>
  </w:abstractNum>
  <w:abstractNum w:abstractNumId="33">
    <w:nsid w:val="17166970"/>
    <w:multiLevelType w:val="hybridMultilevel"/>
    <w:tmpl w:val="78943186"/>
    <w:lvl w:ilvl="0" w:tplc="E2DA4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7455B0C"/>
    <w:multiLevelType w:val="hybridMultilevel"/>
    <w:tmpl w:val="65FC099C"/>
    <w:lvl w:ilvl="0" w:tplc="0409000D">
      <w:start w:val="1"/>
      <w:numFmt w:val="bullet"/>
      <w:lvlText w:val=""/>
      <w:lvlJc w:val="left"/>
      <w:pPr>
        <w:ind w:left="144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35">
    <w:nsid w:val="17A70E1F"/>
    <w:multiLevelType w:val="hybridMultilevel"/>
    <w:tmpl w:val="E2A0B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85470DF"/>
    <w:multiLevelType w:val="hybridMultilevel"/>
    <w:tmpl w:val="B1EAD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888514A"/>
    <w:multiLevelType w:val="hybridMultilevel"/>
    <w:tmpl w:val="A80EBE6C"/>
    <w:lvl w:ilvl="0" w:tplc="94863C9A">
      <w:start w:val="1"/>
      <w:numFmt w:val="bullet"/>
      <w:lvlText w:val="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color w:val="auto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1A683C50"/>
    <w:multiLevelType w:val="multilevel"/>
    <w:tmpl w:val="0FF6C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1B722461"/>
    <w:multiLevelType w:val="hybridMultilevel"/>
    <w:tmpl w:val="79FE7662"/>
    <w:lvl w:ilvl="0" w:tplc="7902DC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1C5C1F07"/>
    <w:multiLevelType w:val="hybridMultilevel"/>
    <w:tmpl w:val="C9D6D5C6"/>
    <w:lvl w:ilvl="0" w:tplc="9ECA439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1D0279C9"/>
    <w:multiLevelType w:val="hybridMultilevel"/>
    <w:tmpl w:val="84D4475E"/>
    <w:lvl w:ilvl="0" w:tplc="70C24F5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1EB82853"/>
    <w:multiLevelType w:val="multilevel"/>
    <w:tmpl w:val="64884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20A6435C"/>
    <w:multiLevelType w:val="hybridMultilevel"/>
    <w:tmpl w:val="ABBCDB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4865C4C"/>
    <w:multiLevelType w:val="hybridMultilevel"/>
    <w:tmpl w:val="E6BEBC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250A3C9F"/>
    <w:multiLevelType w:val="hybridMultilevel"/>
    <w:tmpl w:val="D2B62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92F2965"/>
    <w:multiLevelType w:val="hybridMultilevel"/>
    <w:tmpl w:val="6A801B18"/>
    <w:lvl w:ilvl="0" w:tplc="76401A7C">
      <w:start w:val="3"/>
      <w:numFmt w:val="decimal"/>
      <w:lvlText w:val="%1.6."/>
      <w:lvlJc w:val="left"/>
      <w:pPr>
        <w:ind w:left="144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29C36907"/>
    <w:multiLevelType w:val="hybridMultilevel"/>
    <w:tmpl w:val="21B6B0F0"/>
    <w:lvl w:ilvl="0" w:tplc="04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8">
    <w:nsid w:val="2A426D9A"/>
    <w:multiLevelType w:val="hybridMultilevel"/>
    <w:tmpl w:val="3540479E"/>
    <w:lvl w:ilvl="0" w:tplc="0EE8388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2ADC729B"/>
    <w:multiLevelType w:val="hybridMultilevel"/>
    <w:tmpl w:val="09AA2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BF50878"/>
    <w:multiLevelType w:val="hybridMultilevel"/>
    <w:tmpl w:val="F8183B02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1">
    <w:nsid w:val="2C4333A9"/>
    <w:multiLevelType w:val="hybridMultilevel"/>
    <w:tmpl w:val="1C729F40"/>
    <w:lvl w:ilvl="0" w:tplc="0409000D">
      <w:start w:val="1"/>
      <w:numFmt w:val="bullet"/>
      <w:lvlText w:val=""/>
      <w:lvlJc w:val="left"/>
      <w:pPr>
        <w:ind w:left="186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52">
    <w:nsid w:val="2F174F36"/>
    <w:multiLevelType w:val="hybridMultilevel"/>
    <w:tmpl w:val="6C1E1552"/>
    <w:lvl w:ilvl="0" w:tplc="63703F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72A8F0EE"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  <w:b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32064D8B"/>
    <w:multiLevelType w:val="multilevel"/>
    <w:tmpl w:val="23F01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54">
    <w:nsid w:val="32DE2C85"/>
    <w:multiLevelType w:val="hybridMultilevel"/>
    <w:tmpl w:val="5E0690C4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>
    <w:nsid w:val="363A02AD"/>
    <w:multiLevelType w:val="hybridMultilevel"/>
    <w:tmpl w:val="0A6E6D4A"/>
    <w:lvl w:ilvl="0" w:tplc="27B018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373C24F0"/>
    <w:multiLevelType w:val="hybridMultilevel"/>
    <w:tmpl w:val="AF3AF64A"/>
    <w:lvl w:ilvl="0" w:tplc="29445EE6">
      <w:start w:val="1"/>
      <w:numFmt w:val="bullet"/>
      <w:lvlText w:val=""/>
      <w:lvlJc w:val="left"/>
      <w:pPr>
        <w:tabs>
          <w:tab w:val="num" w:pos="454"/>
        </w:tabs>
        <w:ind w:left="454" w:hanging="284"/>
      </w:pPr>
      <w:rPr>
        <w:rFonts w:ascii="Wingdings" w:hAnsi="Wingdings" w:hint="default"/>
        <w:sz w:val="16"/>
      </w:rPr>
    </w:lvl>
    <w:lvl w:ilvl="1" w:tplc="59BE2B7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3AFB72B4"/>
    <w:multiLevelType w:val="hybridMultilevel"/>
    <w:tmpl w:val="2D3261DE"/>
    <w:lvl w:ilvl="0" w:tplc="188C0FDC">
      <w:start w:val="1"/>
      <w:numFmt w:val="bullet"/>
      <w:lvlText w:val="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  <w:sz w:val="22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3C5961A1"/>
    <w:multiLevelType w:val="hybridMultilevel"/>
    <w:tmpl w:val="4874FAAC"/>
    <w:lvl w:ilvl="0" w:tplc="94863C9A">
      <w:start w:val="1"/>
      <w:numFmt w:val="bullet"/>
      <w:lvlText w:val="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3C60751F"/>
    <w:multiLevelType w:val="hybridMultilevel"/>
    <w:tmpl w:val="E5847CDA"/>
    <w:lvl w:ilvl="0" w:tplc="0409000D">
      <w:start w:val="1"/>
      <w:numFmt w:val="bullet"/>
      <w:lvlText w:val=""/>
      <w:lvlJc w:val="left"/>
      <w:pPr>
        <w:ind w:left="1572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2292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0">
    <w:nsid w:val="3DDD7603"/>
    <w:multiLevelType w:val="multilevel"/>
    <w:tmpl w:val="5A68B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>
    <w:nsid w:val="3F3E5ECB"/>
    <w:multiLevelType w:val="hybridMultilevel"/>
    <w:tmpl w:val="0284DA46"/>
    <w:lvl w:ilvl="0" w:tplc="64A8FB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3F42062C"/>
    <w:multiLevelType w:val="hybridMultilevel"/>
    <w:tmpl w:val="0FDA65D2"/>
    <w:lvl w:ilvl="0" w:tplc="0409000D">
      <w:start w:val="1"/>
      <w:numFmt w:val="bullet"/>
      <w:lvlText w:val=""/>
      <w:lvlJc w:val="left"/>
      <w:pPr>
        <w:ind w:left="144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63">
    <w:nsid w:val="402E6C94"/>
    <w:multiLevelType w:val="hybridMultilevel"/>
    <w:tmpl w:val="5D40F7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417E51E5"/>
    <w:multiLevelType w:val="hybridMultilevel"/>
    <w:tmpl w:val="A6BCECE4"/>
    <w:lvl w:ilvl="0" w:tplc="7272E044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41A92A6A"/>
    <w:multiLevelType w:val="hybridMultilevel"/>
    <w:tmpl w:val="8E9A3D72"/>
    <w:lvl w:ilvl="0" w:tplc="AEB4C7AC">
      <w:start w:val="1"/>
      <w:numFmt w:val="bullet"/>
      <w:lvlText w:val=""/>
      <w:lvlJc w:val="left"/>
      <w:pPr>
        <w:ind w:left="1449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66">
    <w:nsid w:val="42EE7408"/>
    <w:multiLevelType w:val="hybridMultilevel"/>
    <w:tmpl w:val="89CCD204"/>
    <w:lvl w:ilvl="0" w:tplc="93A805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43C76028"/>
    <w:multiLevelType w:val="hybridMultilevel"/>
    <w:tmpl w:val="FF4E1748"/>
    <w:lvl w:ilvl="0" w:tplc="72FC9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5853801"/>
    <w:multiLevelType w:val="hybridMultilevel"/>
    <w:tmpl w:val="5E4C0276"/>
    <w:lvl w:ilvl="0" w:tplc="7902DC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96C6BFE"/>
    <w:multiLevelType w:val="multilevel"/>
    <w:tmpl w:val="671E7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4FD26484"/>
    <w:multiLevelType w:val="hybridMultilevel"/>
    <w:tmpl w:val="13DAE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06B4C7B"/>
    <w:multiLevelType w:val="hybridMultilevel"/>
    <w:tmpl w:val="68EC8B84"/>
    <w:lvl w:ilvl="0" w:tplc="DDB859F8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  <w:sz w:val="18"/>
      </w:rPr>
    </w:lvl>
    <w:lvl w:ilvl="1" w:tplc="241A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72">
    <w:nsid w:val="51660126"/>
    <w:multiLevelType w:val="hybridMultilevel"/>
    <w:tmpl w:val="983823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83"/>
        </w:tabs>
        <w:ind w:left="14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3"/>
        </w:tabs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3"/>
        </w:tabs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3"/>
        </w:tabs>
        <w:ind w:left="36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3"/>
        </w:tabs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3"/>
        </w:tabs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3"/>
        </w:tabs>
        <w:ind w:left="58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3"/>
        </w:tabs>
        <w:ind w:left="6523" w:hanging="360"/>
      </w:pPr>
      <w:rPr>
        <w:rFonts w:ascii="Wingdings" w:hAnsi="Wingdings" w:hint="default"/>
      </w:rPr>
    </w:lvl>
  </w:abstractNum>
  <w:abstractNum w:abstractNumId="73">
    <w:nsid w:val="51992241"/>
    <w:multiLevelType w:val="multilevel"/>
    <w:tmpl w:val="B468A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4">
    <w:nsid w:val="522D5945"/>
    <w:multiLevelType w:val="hybridMultilevel"/>
    <w:tmpl w:val="4D949E50"/>
    <w:lvl w:ilvl="0" w:tplc="C5A0351E">
      <w:start w:val="3"/>
      <w:numFmt w:val="decimal"/>
      <w:lvlText w:val="%1.6.2."/>
      <w:lvlJc w:val="left"/>
      <w:pPr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52A72587"/>
    <w:multiLevelType w:val="hybridMultilevel"/>
    <w:tmpl w:val="D160C6EE"/>
    <w:lvl w:ilvl="0" w:tplc="29445EE6">
      <w:start w:val="1"/>
      <w:numFmt w:val="bullet"/>
      <w:lvlText w:val=""/>
      <w:lvlJc w:val="left"/>
      <w:pPr>
        <w:tabs>
          <w:tab w:val="num" w:pos="454"/>
        </w:tabs>
        <w:ind w:left="454" w:hanging="284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53C86E35"/>
    <w:multiLevelType w:val="hybridMultilevel"/>
    <w:tmpl w:val="7458DDC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3E71272"/>
    <w:multiLevelType w:val="multilevel"/>
    <w:tmpl w:val="A29E3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6EC54A8"/>
    <w:multiLevelType w:val="hybridMultilevel"/>
    <w:tmpl w:val="FEA48C10"/>
    <w:lvl w:ilvl="0" w:tplc="7B921D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582678D2"/>
    <w:multiLevelType w:val="hybridMultilevel"/>
    <w:tmpl w:val="0B96F846"/>
    <w:lvl w:ilvl="0" w:tplc="18AE36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584C13CB"/>
    <w:multiLevelType w:val="multilevel"/>
    <w:tmpl w:val="21F4E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58992EDD"/>
    <w:multiLevelType w:val="hybridMultilevel"/>
    <w:tmpl w:val="81980984"/>
    <w:lvl w:ilvl="0" w:tplc="8EE2EC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59B010AF"/>
    <w:multiLevelType w:val="hybridMultilevel"/>
    <w:tmpl w:val="6132524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5B685EE8"/>
    <w:multiLevelType w:val="hybridMultilevel"/>
    <w:tmpl w:val="120804E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5BAC239F"/>
    <w:multiLevelType w:val="hybridMultilevel"/>
    <w:tmpl w:val="9D1E2E38"/>
    <w:lvl w:ilvl="0" w:tplc="29445EE6">
      <w:start w:val="1"/>
      <w:numFmt w:val="bullet"/>
      <w:lvlText w:val=""/>
      <w:lvlJc w:val="left"/>
      <w:pPr>
        <w:tabs>
          <w:tab w:val="num" w:pos="454"/>
        </w:tabs>
        <w:ind w:left="454" w:hanging="284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>
    <w:nsid w:val="5D721CB6"/>
    <w:multiLevelType w:val="hybridMultilevel"/>
    <w:tmpl w:val="2E2EE4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5E4422F1"/>
    <w:multiLevelType w:val="hybridMultilevel"/>
    <w:tmpl w:val="DFB265D6"/>
    <w:lvl w:ilvl="0" w:tplc="0EE0E3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7">
    <w:nsid w:val="60625528"/>
    <w:multiLevelType w:val="multilevel"/>
    <w:tmpl w:val="2C2A9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1E14997"/>
    <w:multiLevelType w:val="hybridMultilevel"/>
    <w:tmpl w:val="B128C1EA"/>
    <w:lvl w:ilvl="0" w:tplc="B8843400">
      <w:start w:val="1"/>
      <w:numFmt w:val="bullet"/>
      <w:lvlText w:val=""/>
      <w:lvlJc w:val="left"/>
      <w:pPr>
        <w:tabs>
          <w:tab w:val="num" w:pos="2007"/>
        </w:tabs>
        <w:ind w:left="2007" w:hanging="34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9">
    <w:nsid w:val="63D11963"/>
    <w:multiLevelType w:val="multilevel"/>
    <w:tmpl w:val="20328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65B78B7"/>
    <w:multiLevelType w:val="multilevel"/>
    <w:tmpl w:val="ACCE0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67614FC5"/>
    <w:multiLevelType w:val="multilevel"/>
    <w:tmpl w:val="1C345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6A202BA2"/>
    <w:multiLevelType w:val="multilevel"/>
    <w:tmpl w:val="48068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6A2C5719"/>
    <w:multiLevelType w:val="hybridMultilevel"/>
    <w:tmpl w:val="574EA652"/>
    <w:lvl w:ilvl="0" w:tplc="A5F653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6B7D594A"/>
    <w:multiLevelType w:val="hybridMultilevel"/>
    <w:tmpl w:val="79BA5614"/>
    <w:lvl w:ilvl="0" w:tplc="29445EE6">
      <w:start w:val="1"/>
      <w:numFmt w:val="bullet"/>
      <w:lvlText w:val=""/>
      <w:lvlJc w:val="left"/>
      <w:pPr>
        <w:tabs>
          <w:tab w:val="num" w:pos="454"/>
        </w:tabs>
        <w:ind w:left="454" w:hanging="284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6C136A68"/>
    <w:multiLevelType w:val="hybridMultilevel"/>
    <w:tmpl w:val="E508FFEE"/>
    <w:lvl w:ilvl="0" w:tplc="72A8F0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6C6E02F9"/>
    <w:multiLevelType w:val="hybridMultilevel"/>
    <w:tmpl w:val="D4A685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936E4BD2">
      <w:numFmt w:val="bullet"/>
      <w:lvlText w:val="–"/>
      <w:lvlJc w:val="left"/>
      <w:pPr>
        <w:ind w:left="2880" w:hanging="360"/>
      </w:pPr>
      <w:rPr>
        <w:rFonts w:ascii="Arial" w:eastAsia="Times New Roman" w:hAnsi="Arial" w:hint="default"/>
      </w:rPr>
    </w:lvl>
    <w:lvl w:ilvl="2" w:tplc="04ACBB32">
      <w:numFmt w:val="bullet"/>
      <w:lvlText w:val="-"/>
      <w:lvlJc w:val="left"/>
      <w:pPr>
        <w:ind w:left="3600" w:hanging="360"/>
      </w:pPr>
      <w:rPr>
        <w:rFonts w:ascii="Arial" w:eastAsia="Times New Roman" w:hAnsi="Arial" w:hint="default"/>
        <w:b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7">
    <w:nsid w:val="6EB56ED0"/>
    <w:multiLevelType w:val="hybridMultilevel"/>
    <w:tmpl w:val="66067FA6"/>
    <w:lvl w:ilvl="0" w:tplc="F76EDDA8">
      <w:start w:val="1"/>
      <w:numFmt w:val="bullet"/>
      <w:lvlText w:val="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  <w:sz w:val="18"/>
      </w:rPr>
    </w:lvl>
    <w:lvl w:ilvl="1" w:tplc="9B5231D8">
      <w:start w:val="1"/>
      <w:numFmt w:val="bullet"/>
      <w:lvlText w:val=""/>
      <w:lvlJc w:val="left"/>
      <w:pPr>
        <w:tabs>
          <w:tab w:val="num" w:pos="1344"/>
        </w:tabs>
        <w:ind w:left="1307" w:hanging="227"/>
      </w:pPr>
      <w:rPr>
        <w:rFonts w:ascii="Wingdings" w:hAnsi="Wingdings" w:hint="default"/>
        <w:sz w:val="16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>
    <w:nsid w:val="6F265420"/>
    <w:multiLevelType w:val="hybridMultilevel"/>
    <w:tmpl w:val="63A40D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9">
    <w:nsid w:val="70B068CF"/>
    <w:multiLevelType w:val="hybridMultilevel"/>
    <w:tmpl w:val="20023D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0EF47F7"/>
    <w:multiLevelType w:val="hybridMultilevel"/>
    <w:tmpl w:val="BF4C5110"/>
    <w:lvl w:ilvl="0" w:tplc="3B6E5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</w:rPr>
    </w:lvl>
    <w:lvl w:ilvl="1" w:tplc="F76EDDA8">
      <w:start w:val="1"/>
      <w:numFmt w:val="bullet"/>
      <w:lvlText w:val=""/>
      <w:lvlJc w:val="left"/>
      <w:pPr>
        <w:tabs>
          <w:tab w:val="num" w:pos="1534"/>
        </w:tabs>
        <w:ind w:left="1534" w:hanging="454"/>
      </w:pPr>
      <w:rPr>
        <w:rFonts w:ascii="Wingdings" w:hAnsi="Wingdings" w:hint="default"/>
        <w:color w:val="auto"/>
        <w:sz w:val="18"/>
      </w:rPr>
    </w:lvl>
    <w:lvl w:ilvl="2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>
    <w:nsid w:val="716C10C1"/>
    <w:multiLevelType w:val="hybridMultilevel"/>
    <w:tmpl w:val="CA327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2394ECF"/>
    <w:multiLevelType w:val="hybridMultilevel"/>
    <w:tmpl w:val="07FEE742"/>
    <w:lvl w:ilvl="0" w:tplc="F76EDDA8">
      <w:start w:val="1"/>
      <w:numFmt w:val="bullet"/>
      <w:lvlText w:val=""/>
      <w:lvlJc w:val="left"/>
      <w:pPr>
        <w:ind w:left="715" w:hanging="360"/>
      </w:pPr>
      <w:rPr>
        <w:rFonts w:ascii="Wingdings" w:hAnsi="Wingdings" w:hint="default"/>
        <w:sz w:val="18"/>
      </w:rPr>
    </w:lvl>
    <w:lvl w:ilvl="1" w:tplc="081A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03">
    <w:nsid w:val="72503667"/>
    <w:multiLevelType w:val="hybridMultilevel"/>
    <w:tmpl w:val="A7308E3C"/>
    <w:lvl w:ilvl="0" w:tplc="18749F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>
    <w:nsid w:val="72CC4BCC"/>
    <w:multiLevelType w:val="hybridMultilevel"/>
    <w:tmpl w:val="BF0CA828"/>
    <w:lvl w:ilvl="0" w:tplc="844CD4F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>
    <w:nsid w:val="730845A8"/>
    <w:multiLevelType w:val="hybridMultilevel"/>
    <w:tmpl w:val="A3E0301E"/>
    <w:lvl w:ilvl="0" w:tplc="680857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</w:rPr>
    </w:lvl>
    <w:lvl w:ilvl="1" w:tplc="F76EDDA8">
      <w:start w:val="1"/>
      <w:numFmt w:val="bullet"/>
      <w:lvlText w:val=""/>
      <w:lvlJc w:val="left"/>
      <w:pPr>
        <w:tabs>
          <w:tab w:val="num" w:pos="1534"/>
        </w:tabs>
        <w:ind w:left="1534" w:hanging="454"/>
      </w:pPr>
      <w:rPr>
        <w:rFonts w:ascii="Wingdings" w:hAnsi="Wingdings" w:hint="default"/>
        <w:color w:val="auto"/>
        <w:sz w:val="18"/>
      </w:rPr>
    </w:lvl>
    <w:lvl w:ilvl="2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>
    <w:nsid w:val="748D0545"/>
    <w:multiLevelType w:val="hybridMultilevel"/>
    <w:tmpl w:val="0A4A200C"/>
    <w:lvl w:ilvl="0" w:tplc="B55E8E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75145014"/>
    <w:multiLevelType w:val="multilevel"/>
    <w:tmpl w:val="AD1A3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771A7AD0"/>
    <w:multiLevelType w:val="hybridMultilevel"/>
    <w:tmpl w:val="9DA8B072"/>
    <w:lvl w:ilvl="0" w:tplc="04090001">
      <w:start w:val="1"/>
      <w:numFmt w:val="bullet"/>
      <w:lvlText w:val=""/>
      <w:lvlJc w:val="left"/>
      <w:pPr>
        <w:ind w:left="13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109">
    <w:nsid w:val="77206879"/>
    <w:multiLevelType w:val="hybridMultilevel"/>
    <w:tmpl w:val="D514D89E"/>
    <w:lvl w:ilvl="0" w:tplc="CD969B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7C45C65"/>
    <w:multiLevelType w:val="hybridMultilevel"/>
    <w:tmpl w:val="A8EE32D0"/>
    <w:lvl w:ilvl="0" w:tplc="29445EE6">
      <w:start w:val="1"/>
      <w:numFmt w:val="bullet"/>
      <w:lvlText w:val=""/>
      <w:lvlJc w:val="left"/>
      <w:pPr>
        <w:tabs>
          <w:tab w:val="num" w:pos="454"/>
        </w:tabs>
        <w:ind w:left="454" w:hanging="284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78D95CCF"/>
    <w:multiLevelType w:val="multilevel"/>
    <w:tmpl w:val="9B00E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12">
    <w:nsid w:val="78EB1F15"/>
    <w:multiLevelType w:val="multilevel"/>
    <w:tmpl w:val="5DAAB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793D68C9"/>
    <w:multiLevelType w:val="hybridMultilevel"/>
    <w:tmpl w:val="AE884D64"/>
    <w:lvl w:ilvl="0" w:tplc="F76EDDA8">
      <w:start w:val="1"/>
      <w:numFmt w:val="bullet"/>
      <w:lvlText w:val="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4">
    <w:nsid w:val="7A6F561C"/>
    <w:multiLevelType w:val="multilevel"/>
    <w:tmpl w:val="8CFAE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>
    <w:nsid w:val="7B681FB0"/>
    <w:multiLevelType w:val="multilevel"/>
    <w:tmpl w:val="947CF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7BE439B0"/>
    <w:multiLevelType w:val="hybridMultilevel"/>
    <w:tmpl w:val="12B054B4"/>
    <w:lvl w:ilvl="0" w:tplc="F6C8D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>
    <w:nsid w:val="7DAA41F1"/>
    <w:multiLevelType w:val="multilevel"/>
    <w:tmpl w:val="FC34F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9"/>
  </w:num>
  <w:num w:numId="2">
    <w:abstractNumId w:val="77"/>
  </w:num>
  <w:num w:numId="3">
    <w:abstractNumId w:val="25"/>
  </w:num>
  <w:num w:numId="4">
    <w:abstractNumId w:val="18"/>
  </w:num>
  <w:num w:numId="5">
    <w:abstractNumId w:val="28"/>
  </w:num>
  <w:num w:numId="6">
    <w:abstractNumId w:val="42"/>
  </w:num>
  <w:num w:numId="7">
    <w:abstractNumId w:val="90"/>
  </w:num>
  <w:num w:numId="8">
    <w:abstractNumId w:val="89"/>
  </w:num>
  <w:num w:numId="9">
    <w:abstractNumId w:val="87"/>
  </w:num>
  <w:num w:numId="10">
    <w:abstractNumId w:val="92"/>
  </w:num>
  <w:num w:numId="11">
    <w:abstractNumId w:val="107"/>
  </w:num>
  <w:num w:numId="12">
    <w:abstractNumId w:val="16"/>
  </w:num>
  <w:num w:numId="13">
    <w:abstractNumId w:val="114"/>
  </w:num>
  <w:num w:numId="14">
    <w:abstractNumId w:val="80"/>
  </w:num>
  <w:num w:numId="15">
    <w:abstractNumId w:val="13"/>
  </w:num>
  <w:num w:numId="16">
    <w:abstractNumId w:val="26"/>
  </w:num>
  <w:num w:numId="17">
    <w:abstractNumId w:val="60"/>
  </w:num>
  <w:num w:numId="18">
    <w:abstractNumId w:val="117"/>
  </w:num>
  <w:num w:numId="19">
    <w:abstractNumId w:val="112"/>
  </w:num>
  <w:num w:numId="20">
    <w:abstractNumId w:val="115"/>
  </w:num>
  <w:num w:numId="21">
    <w:abstractNumId w:val="91"/>
  </w:num>
  <w:num w:numId="22">
    <w:abstractNumId w:val="38"/>
  </w:num>
  <w:num w:numId="23">
    <w:abstractNumId w:val="57"/>
  </w:num>
  <w:num w:numId="24">
    <w:abstractNumId w:val="56"/>
  </w:num>
  <w:num w:numId="25">
    <w:abstractNumId w:val="84"/>
  </w:num>
  <w:num w:numId="26">
    <w:abstractNumId w:val="75"/>
  </w:num>
  <w:num w:numId="27">
    <w:abstractNumId w:val="32"/>
  </w:num>
  <w:num w:numId="28">
    <w:abstractNumId w:val="70"/>
  </w:num>
  <w:num w:numId="29">
    <w:abstractNumId w:val="101"/>
  </w:num>
  <w:num w:numId="30">
    <w:abstractNumId w:val="10"/>
  </w:num>
  <w:num w:numId="31">
    <w:abstractNumId w:val="78"/>
  </w:num>
  <w:num w:numId="32">
    <w:abstractNumId w:val="88"/>
  </w:num>
  <w:num w:numId="33">
    <w:abstractNumId w:val="97"/>
  </w:num>
  <w:num w:numId="34">
    <w:abstractNumId w:val="113"/>
  </w:num>
  <w:num w:numId="35">
    <w:abstractNumId w:val="102"/>
  </w:num>
  <w:num w:numId="36">
    <w:abstractNumId w:val="22"/>
  </w:num>
  <w:num w:numId="37">
    <w:abstractNumId w:val="72"/>
  </w:num>
  <w:num w:numId="38">
    <w:abstractNumId w:val="110"/>
  </w:num>
  <w:num w:numId="39">
    <w:abstractNumId w:val="37"/>
  </w:num>
  <w:num w:numId="40">
    <w:abstractNumId w:val="3"/>
  </w:num>
  <w:num w:numId="41">
    <w:abstractNumId w:val="4"/>
  </w:num>
  <w:num w:numId="42">
    <w:abstractNumId w:val="41"/>
  </w:num>
  <w:num w:numId="43">
    <w:abstractNumId w:val="64"/>
  </w:num>
  <w:num w:numId="44">
    <w:abstractNumId w:val="30"/>
  </w:num>
  <w:num w:numId="45">
    <w:abstractNumId w:val="94"/>
  </w:num>
  <w:num w:numId="46">
    <w:abstractNumId w:val="12"/>
  </w:num>
  <w:num w:numId="47">
    <w:abstractNumId w:val="58"/>
  </w:num>
  <w:num w:numId="48">
    <w:abstractNumId w:val="46"/>
  </w:num>
  <w:num w:numId="49">
    <w:abstractNumId w:val="19"/>
  </w:num>
  <w:num w:numId="50">
    <w:abstractNumId w:val="74"/>
  </w:num>
  <w:num w:numId="51">
    <w:abstractNumId w:val="5"/>
  </w:num>
  <w:num w:numId="52">
    <w:abstractNumId w:val="6"/>
  </w:num>
  <w:num w:numId="53">
    <w:abstractNumId w:val="9"/>
  </w:num>
  <w:num w:numId="54">
    <w:abstractNumId w:val="85"/>
  </w:num>
  <w:num w:numId="55">
    <w:abstractNumId w:val="63"/>
  </w:num>
  <w:num w:numId="56">
    <w:abstractNumId w:val="66"/>
  </w:num>
  <w:num w:numId="57">
    <w:abstractNumId w:val="29"/>
  </w:num>
  <w:num w:numId="58">
    <w:abstractNumId w:val="81"/>
  </w:num>
  <w:num w:numId="59">
    <w:abstractNumId w:val="39"/>
  </w:num>
  <w:num w:numId="60">
    <w:abstractNumId w:val="73"/>
  </w:num>
  <w:num w:numId="61">
    <w:abstractNumId w:val="17"/>
  </w:num>
  <w:num w:numId="62">
    <w:abstractNumId w:val="53"/>
  </w:num>
  <w:num w:numId="63">
    <w:abstractNumId w:val="111"/>
  </w:num>
  <w:num w:numId="64">
    <w:abstractNumId w:val="71"/>
  </w:num>
  <w:num w:numId="65">
    <w:abstractNumId w:val="106"/>
  </w:num>
  <w:num w:numId="66">
    <w:abstractNumId w:val="67"/>
  </w:num>
  <w:num w:numId="67">
    <w:abstractNumId w:val="48"/>
  </w:num>
  <w:num w:numId="68">
    <w:abstractNumId w:val="109"/>
  </w:num>
  <w:num w:numId="69">
    <w:abstractNumId w:val="99"/>
  </w:num>
  <w:num w:numId="70">
    <w:abstractNumId w:val="82"/>
  </w:num>
  <w:num w:numId="71">
    <w:abstractNumId w:val="54"/>
  </w:num>
  <w:num w:numId="72">
    <w:abstractNumId w:val="27"/>
  </w:num>
  <w:num w:numId="73">
    <w:abstractNumId w:val="43"/>
  </w:num>
  <w:num w:numId="74">
    <w:abstractNumId w:val="76"/>
  </w:num>
  <w:num w:numId="75">
    <w:abstractNumId w:val="33"/>
  </w:num>
  <w:num w:numId="76">
    <w:abstractNumId w:val="68"/>
  </w:num>
  <w:num w:numId="77">
    <w:abstractNumId w:val="98"/>
  </w:num>
  <w:num w:numId="78">
    <w:abstractNumId w:val="83"/>
  </w:num>
  <w:num w:numId="79">
    <w:abstractNumId w:val="40"/>
  </w:num>
  <w:num w:numId="80">
    <w:abstractNumId w:val="96"/>
  </w:num>
  <w:num w:numId="81">
    <w:abstractNumId w:val="20"/>
  </w:num>
  <w:num w:numId="82">
    <w:abstractNumId w:val="108"/>
  </w:num>
  <w:num w:numId="83">
    <w:abstractNumId w:val="100"/>
  </w:num>
  <w:num w:numId="84">
    <w:abstractNumId w:val="79"/>
  </w:num>
  <w:num w:numId="85">
    <w:abstractNumId w:val="103"/>
  </w:num>
  <w:num w:numId="86">
    <w:abstractNumId w:val="15"/>
  </w:num>
  <w:num w:numId="87">
    <w:abstractNumId w:val="61"/>
  </w:num>
  <w:num w:numId="88">
    <w:abstractNumId w:val="116"/>
  </w:num>
  <w:num w:numId="89">
    <w:abstractNumId w:val="105"/>
  </w:num>
  <w:num w:numId="90">
    <w:abstractNumId w:val="23"/>
  </w:num>
  <w:num w:numId="91">
    <w:abstractNumId w:val="55"/>
  </w:num>
  <w:num w:numId="92">
    <w:abstractNumId w:val="31"/>
  </w:num>
  <w:num w:numId="93">
    <w:abstractNumId w:val="104"/>
  </w:num>
  <w:num w:numId="94">
    <w:abstractNumId w:val="52"/>
  </w:num>
  <w:num w:numId="95">
    <w:abstractNumId w:val="93"/>
  </w:num>
  <w:num w:numId="96">
    <w:abstractNumId w:val="95"/>
  </w:num>
  <w:num w:numId="97">
    <w:abstractNumId w:val="44"/>
  </w:num>
  <w:num w:numId="98">
    <w:abstractNumId w:val="47"/>
  </w:num>
  <w:num w:numId="99">
    <w:abstractNumId w:val="50"/>
  </w:num>
  <w:num w:numId="100">
    <w:abstractNumId w:val="24"/>
  </w:num>
  <w:num w:numId="101">
    <w:abstractNumId w:val="36"/>
  </w:num>
  <w:num w:numId="102">
    <w:abstractNumId w:val="21"/>
  </w:num>
  <w:num w:numId="103">
    <w:abstractNumId w:val="34"/>
  </w:num>
  <w:num w:numId="104">
    <w:abstractNumId w:val="14"/>
  </w:num>
  <w:num w:numId="105">
    <w:abstractNumId w:val="65"/>
  </w:num>
  <w:num w:numId="106">
    <w:abstractNumId w:val="62"/>
  </w:num>
  <w:num w:numId="107">
    <w:abstractNumId w:val="51"/>
  </w:num>
  <w:num w:numId="108">
    <w:abstractNumId w:val="0"/>
  </w:num>
  <w:num w:numId="109">
    <w:abstractNumId w:val="1"/>
  </w:num>
  <w:num w:numId="110">
    <w:abstractNumId w:val="2"/>
  </w:num>
  <w:num w:numId="111">
    <w:abstractNumId w:val="7"/>
  </w:num>
  <w:num w:numId="112">
    <w:abstractNumId w:val="8"/>
  </w:num>
  <w:num w:numId="113">
    <w:abstractNumId w:val="49"/>
  </w:num>
  <w:num w:numId="114">
    <w:abstractNumId w:val="35"/>
  </w:num>
  <w:num w:numId="115">
    <w:abstractNumId w:val="59"/>
  </w:num>
  <w:num w:numId="116">
    <w:abstractNumId w:val="45"/>
  </w:num>
  <w:num w:numId="117">
    <w:abstractNumId w:val="86"/>
  </w:num>
  <w:numIdMacAtCleanup w:val="1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0164"/>
    <w:rsid w:val="00031041"/>
    <w:rsid w:val="0003144C"/>
    <w:rsid w:val="0003244A"/>
    <w:rsid w:val="0003303C"/>
    <w:rsid w:val="00042944"/>
    <w:rsid w:val="000715D0"/>
    <w:rsid w:val="000739C4"/>
    <w:rsid w:val="00080E16"/>
    <w:rsid w:val="00082787"/>
    <w:rsid w:val="0009159E"/>
    <w:rsid w:val="000A0131"/>
    <w:rsid w:val="000A384A"/>
    <w:rsid w:val="000C4D0A"/>
    <w:rsid w:val="00104963"/>
    <w:rsid w:val="001063BC"/>
    <w:rsid w:val="00111EAA"/>
    <w:rsid w:val="001228DD"/>
    <w:rsid w:val="00130781"/>
    <w:rsid w:val="00135A65"/>
    <w:rsid w:val="00143536"/>
    <w:rsid w:val="001459C4"/>
    <w:rsid w:val="001520CF"/>
    <w:rsid w:val="001523FC"/>
    <w:rsid w:val="001548C5"/>
    <w:rsid w:val="00164699"/>
    <w:rsid w:val="0017014C"/>
    <w:rsid w:val="00184CC8"/>
    <w:rsid w:val="001878F3"/>
    <w:rsid w:val="00193073"/>
    <w:rsid w:val="001958F8"/>
    <w:rsid w:val="001B09DB"/>
    <w:rsid w:val="001B0E39"/>
    <w:rsid w:val="001B19B3"/>
    <w:rsid w:val="001C3698"/>
    <w:rsid w:val="001C6B5C"/>
    <w:rsid w:val="001D44DA"/>
    <w:rsid w:val="001F523B"/>
    <w:rsid w:val="001F6FBD"/>
    <w:rsid w:val="00213316"/>
    <w:rsid w:val="00235E19"/>
    <w:rsid w:val="00237EBA"/>
    <w:rsid w:val="00256406"/>
    <w:rsid w:val="00260D21"/>
    <w:rsid w:val="002768FA"/>
    <w:rsid w:val="002811D4"/>
    <w:rsid w:val="00284934"/>
    <w:rsid w:val="00286514"/>
    <w:rsid w:val="002A360A"/>
    <w:rsid w:val="002A5334"/>
    <w:rsid w:val="002B4AE7"/>
    <w:rsid w:val="002B7F29"/>
    <w:rsid w:val="002C4729"/>
    <w:rsid w:val="002D122E"/>
    <w:rsid w:val="002E3329"/>
    <w:rsid w:val="002F054B"/>
    <w:rsid w:val="003015AC"/>
    <w:rsid w:val="00304D01"/>
    <w:rsid w:val="003073B9"/>
    <w:rsid w:val="0031057B"/>
    <w:rsid w:val="00315616"/>
    <w:rsid w:val="00316DDF"/>
    <w:rsid w:val="00317E20"/>
    <w:rsid w:val="00326FD8"/>
    <w:rsid w:val="00335B18"/>
    <w:rsid w:val="0033743E"/>
    <w:rsid w:val="003374A0"/>
    <w:rsid w:val="0035218C"/>
    <w:rsid w:val="00356811"/>
    <w:rsid w:val="003638E8"/>
    <w:rsid w:val="003810A3"/>
    <w:rsid w:val="003926D0"/>
    <w:rsid w:val="00397099"/>
    <w:rsid w:val="00397EC6"/>
    <w:rsid w:val="003A70B1"/>
    <w:rsid w:val="003C11F0"/>
    <w:rsid w:val="003C54C4"/>
    <w:rsid w:val="003D0AAA"/>
    <w:rsid w:val="003D5CE1"/>
    <w:rsid w:val="003E097B"/>
    <w:rsid w:val="003E22F9"/>
    <w:rsid w:val="003E618F"/>
    <w:rsid w:val="003F0350"/>
    <w:rsid w:val="003F48C9"/>
    <w:rsid w:val="00404373"/>
    <w:rsid w:val="00410ADF"/>
    <w:rsid w:val="00412EBD"/>
    <w:rsid w:val="004144BA"/>
    <w:rsid w:val="00421709"/>
    <w:rsid w:val="004253AE"/>
    <w:rsid w:val="004262E6"/>
    <w:rsid w:val="004535A4"/>
    <w:rsid w:val="00470252"/>
    <w:rsid w:val="00473785"/>
    <w:rsid w:val="00474A0D"/>
    <w:rsid w:val="00474C4A"/>
    <w:rsid w:val="00475BB0"/>
    <w:rsid w:val="00493D29"/>
    <w:rsid w:val="004953F9"/>
    <w:rsid w:val="004A372C"/>
    <w:rsid w:val="004B7A20"/>
    <w:rsid w:val="004D133C"/>
    <w:rsid w:val="004D6188"/>
    <w:rsid w:val="004E4D5B"/>
    <w:rsid w:val="004F5BF8"/>
    <w:rsid w:val="005100D1"/>
    <w:rsid w:val="00521182"/>
    <w:rsid w:val="005271C0"/>
    <w:rsid w:val="00531737"/>
    <w:rsid w:val="00536E5B"/>
    <w:rsid w:val="005375E2"/>
    <w:rsid w:val="00540033"/>
    <w:rsid w:val="0054337A"/>
    <w:rsid w:val="00543A5A"/>
    <w:rsid w:val="00544E13"/>
    <w:rsid w:val="0054571B"/>
    <w:rsid w:val="00572D26"/>
    <w:rsid w:val="00580108"/>
    <w:rsid w:val="00582A23"/>
    <w:rsid w:val="00585696"/>
    <w:rsid w:val="00587FDC"/>
    <w:rsid w:val="005B41EE"/>
    <w:rsid w:val="005D6E39"/>
    <w:rsid w:val="005D71AB"/>
    <w:rsid w:val="005E6933"/>
    <w:rsid w:val="005F1F96"/>
    <w:rsid w:val="00603B4E"/>
    <w:rsid w:val="00617140"/>
    <w:rsid w:val="006315A5"/>
    <w:rsid w:val="006574DD"/>
    <w:rsid w:val="00665BDF"/>
    <w:rsid w:val="00670FC0"/>
    <w:rsid w:val="00671EF1"/>
    <w:rsid w:val="00676952"/>
    <w:rsid w:val="00677A70"/>
    <w:rsid w:val="006912DF"/>
    <w:rsid w:val="00697447"/>
    <w:rsid w:val="006A3A37"/>
    <w:rsid w:val="006A3F17"/>
    <w:rsid w:val="006B25CB"/>
    <w:rsid w:val="006C1603"/>
    <w:rsid w:val="006C6674"/>
    <w:rsid w:val="006C7A0B"/>
    <w:rsid w:val="006D24A6"/>
    <w:rsid w:val="006E29B8"/>
    <w:rsid w:val="006E3F44"/>
    <w:rsid w:val="006E70A5"/>
    <w:rsid w:val="006F3304"/>
    <w:rsid w:val="006F3A08"/>
    <w:rsid w:val="006F60AF"/>
    <w:rsid w:val="007017D4"/>
    <w:rsid w:val="0071175A"/>
    <w:rsid w:val="00713138"/>
    <w:rsid w:val="0071336E"/>
    <w:rsid w:val="007315AA"/>
    <w:rsid w:val="00740FE5"/>
    <w:rsid w:val="00746BD5"/>
    <w:rsid w:val="00746C8B"/>
    <w:rsid w:val="00751CC8"/>
    <w:rsid w:val="00757C8B"/>
    <w:rsid w:val="0076191C"/>
    <w:rsid w:val="0076578E"/>
    <w:rsid w:val="00770BAB"/>
    <w:rsid w:val="00771BB4"/>
    <w:rsid w:val="00771FFD"/>
    <w:rsid w:val="00774CC4"/>
    <w:rsid w:val="0077601E"/>
    <w:rsid w:val="007839D3"/>
    <w:rsid w:val="00797159"/>
    <w:rsid w:val="007A23BE"/>
    <w:rsid w:val="007A62E4"/>
    <w:rsid w:val="007B0528"/>
    <w:rsid w:val="007C35A0"/>
    <w:rsid w:val="007C6489"/>
    <w:rsid w:val="007C6C49"/>
    <w:rsid w:val="007D58AF"/>
    <w:rsid w:val="007D6613"/>
    <w:rsid w:val="007D68D7"/>
    <w:rsid w:val="007E669F"/>
    <w:rsid w:val="007F596C"/>
    <w:rsid w:val="00803C94"/>
    <w:rsid w:val="008361E1"/>
    <w:rsid w:val="008406B1"/>
    <w:rsid w:val="00844072"/>
    <w:rsid w:val="00844C22"/>
    <w:rsid w:val="00850746"/>
    <w:rsid w:val="00854403"/>
    <w:rsid w:val="00854803"/>
    <w:rsid w:val="00872B88"/>
    <w:rsid w:val="008865B3"/>
    <w:rsid w:val="008B2B7E"/>
    <w:rsid w:val="008D4F1C"/>
    <w:rsid w:val="008E4441"/>
    <w:rsid w:val="008F28A8"/>
    <w:rsid w:val="008F791B"/>
    <w:rsid w:val="00905B34"/>
    <w:rsid w:val="00906EBC"/>
    <w:rsid w:val="00910164"/>
    <w:rsid w:val="0091344A"/>
    <w:rsid w:val="009172CD"/>
    <w:rsid w:val="0092011D"/>
    <w:rsid w:val="00943D63"/>
    <w:rsid w:val="00946766"/>
    <w:rsid w:val="00963E4B"/>
    <w:rsid w:val="0096699E"/>
    <w:rsid w:val="00973809"/>
    <w:rsid w:val="0098535B"/>
    <w:rsid w:val="0099741A"/>
    <w:rsid w:val="00997C3C"/>
    <w:rsid w:val="009A0B93"/>
    <w:rsid w:val="009A1930"/>
    <w:rsid w:val="009A66D0"/>
    <w:rsid w:val="009B3984"/>
    <w:rsid w:val="009B4281"/>
    <w:rsid w:val="009B7F21"/>
    <w:rsid w:val="009C08D3"/>
    <w:rsid w:val="009C1B74"/>
    <w:rsid w:val="009C1F94"/>
    <w:rsid w:val="009D244E"/>
    <w:rsid w:val="009E13DC"/>
    <w:rsid w:val="009F1B69"/>
    <w:rsid w:val="009F28AB"/>
    <w:rsid w:val="00A101D0"/>
    <w:rsid w:val="00A14108"/>
    <w:rsid w:val="00A14543"/>
    <w:rsid w:val="00A17EC8"/>
    <w:rsid w:val="00A31A64"/>
    <w:rsid w:val="00A4202B"/>
    <w:rsid w:val="00A54308"/>
    <w:rsid w:val="00A6161D"/>
    <w:rsid w:val="00A7699E"/>
    <w:rsid w:val="00A90B3C"/>
    <w:rsid w:val="00AA3A2F"/>
    <w:rsid w:val="00AB4A30"/>
    <w:rsid w:val="00AB4DB1"/>
    <w:rsid w:val="00AE1C30"/>
    <w:rsid w:val="00AE2D9F"/>
    <w:rsid w:val="00AE3DE1"/>
    <w:rsid w:val="00AF204F"/>
    <w:rsid w:val="00B03BE7"/>
    <w:rsid w:val="00B06258"/>
    <w:rsid w:val="00B064F7"/>
    <w:rsid w:val="00B12E58"/>
    <w:rsid w:val="00B22FB6"/>
    <w:rsid w:val="00B44C2B"/>
    <w:rsid w:val="00B461B2"/>
    <w:rsid w:val="00B61A19"/>
    <w:rsid w:val="00B63355"/>
    <w:rsid w:val="00B74F79"/>
    <w:rsid w:val="00B85A0E"/>
    <w:rsid w:val="00B978C3"/>
    <w:rsid w:val="00BA33BD"/>
    <w:rsid w:val="00BB4DBB"/>
    <w:rsid w:val="00BC7A1E"/>
    <w:rsid w:val="00BE44C8"/>
    <w:rsid w:val="00BF1317"/>
    <w:rsid w:val="00BF18ED"/>
    <w:rsid w:val="00BF3FA8"/>
    <w:rsid w:val="00C12055"/>
    <w:rsid w:val="00C21B1A"/>
    <w:rsid w:val="00C2345D"/>
    <w:rsid w:val="00C3049B"/>
    <w:rsid w:val="00C31E6F"/>
    <w:rsid w:val="00C52783"/>
    <w:rsid w:val="00C555A0"/>
    <w:rsid w:val="00C55F21"/>
    <w:rsid w:val="00C5641D"/>
    <w:rsid w:val="00C62ECC"/>
    <w:rsid w:val="00C66981"/>
    <w:rsid w:val="00C708E5"/>
    <w:rsid w:val="00C74D3E"/>
    <w:rsid w:val="00C80130"/>
    <w:rsid w:val="00C83334"/>
    <w:rsid w:val="00C915BC"/>
    <w:rsid w:val="00C920C4"/>
    <w:rsid w:val="00C93661"/>
    <w:rsid w:val="00C975DE"/>
    <w:rsid w:val="00CA0923"/>
    <w:rsid w:val="00CB5C79"/>
    <w:rsid w:val="00CC1A92"/>
    <w:rsid w:val="00CE708C"/>
    <w:rsid w:val="00CF1048"/>
    <w:rsid w:val="00CF1E81"/>
    <w:rsid w:val="00CF7B87"/>
    <w:rsid w:val="00D0152E"/>
    <w:rsid w:val="00D02C19"/>
    <w:rsid w:val="00D11484"/>
    <w:rsid w:val="00D11E6D"/>
    <w:rsid w:val="00D11F34"/>
    <w:rsid w:val="00D155A8"/>
    <w:rsid w:val="00D16018"/>
    <w:rsid w:val="00D2100C"/>
    <w:rsid w:val="00D249BD"/>
    <w:rsid w:val="00D24F08"/>
    <w:rsid w:val="00D25F8A"/>
    <w:rsid w:val="00D26675"/>
    <w:rsid w:val="00D30102"/>
    <w:rsid w:val="00D3159A"/>
    <w:rsid w:val="00D4508D"/>
    <w:rsid w:val="00D5732D"/>
    <w:rsid w:val="00D66DAE"/>
    <w:rsid w:val="00D70684"/>
    <w:rsid w:val="00D7519F"/>
    <w:rsid w:val="00D82508"/>
    <w:rsid w:val="00D845F9"/>
    <w:rsid w:val="00D87C3A"/>
    <w:rsid w:val="00D9342F"/>
    <w:rsid w:val="00DA1951"/>
    <w:rsid w:val="00DC0FB0"/>
    <w:rsid w:val="00DC125E"/>
    <w:rsid w:val="00DC44C0"/>
    <w:rsid w:val="00DC7AA6"/>
    <w:rsid w:val="00DD553F"/>
    <w:rsid w:val="00DE152E"/>
    <w:rsid w:val="00DE1819"/>
    <w:rsid w:val="00DE1AA9"/>
    <w:rsid w:val="00DF1407"/>
    <w:rsid w:val="00E0750C"/>
    <w:rsid w:val="00E13A2B"/>
    <w:rsid w:val="00E214C8"/>
    <w:rsid w:val="00E2347B"/>
    <w:rsid w:val="00E31504"/>
    <w:rsid w:val="00E31FC4"/>
    <w:rsid w:val="00E37912"/>
    <w:rsid w:val="00E424DA"/>
    <w:rsid w:val="00E4326A"/>
    <w:rsid w:val="00E461EB"/>
    <w:rsid w:val="00E47567"/>
    <w:rsid w:val="00E57480"/>
    <w:rsid w:val="00E64F67"/>
    <w:rsid w:val="00E77873"/>
    <w:rsid w:val="00E91E53"/>
    <w:rsid w:val="00EA10C3"/>
    <w:rsid w:val="00EA3D38"/>
    <w:rsid w:val="00EA677E"/>
    <w:rsid w:val="00EC5317"/>
    <w:rsid w:val="00EC5509"/>
    <w:rsid w:val="00EC605F"/>
    <w:rsid w:val="00ED5EB0"/>
    <w:rsid w:val="00ED7FFC"/>
    <w:rsid w:val="00EE1D68"/>
    <w:rsid w:val="00EE4D4D"/>
    <w:rsid w:val="00EE6AE9"/>
    <w:rsid w:val="00EE6E61"/>
    <w:rsid w:val="00F03C74"/>
    <w:rsid w:val="00F05B49"/>
    <w:rsid w:val="00F24F0C"/>
    <w:rsid w:val="00F25842"/>
    <w:rsid w:val="00F27B0F"/>
    <w:rsid w:val="00F3377C"/>
    <w:rsid w:val="00F3661E"/>
    <w:rsid w:val="00F4225E"/>
    <w:rsid w:val="00F42E61"/>
    <w:rsid w:val="00F4516A"/>
    <w:rsid w:val="00F53667"/>
    <w:rsid w:val="00F6098E"/>
    <w:rsid w:val="00F833C8"/>
    <w:rsid w:val="00F866EA"/>
    <w:rsid w:val="00F87E06"/>
    <w:rsid w:val="00FA4D74"/>
    <w:rsid w:val="00FB0D2B"/>
    <w:rsid w:val="00FB21BA"/>
    <w:rsid w:val="00FB560F"/>
    <w:rsid w:val="00FC0966"/>
    <w:rsid w:val="00FC74EA"/>
    <w:rsid w:val="00FD0506"/>
    <w:rsid w:val="00FD0D2A"/>
    <w:rsid w:val="00FD0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37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EC605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D58AF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C60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D58AF"/>
    <w:rPr>
      <w:rFonts w:ascii="Cambria" w:hAnsi="Cambria" w:cs="Times New Roman"/>
      <w:color w:val="243F60"/>
    </w:rPr>
  </w:style>
  <w:style w:type="paragraph" w:styleId="NormalWeb">
    <w:name w:val="Normal (Web)"/>
    <w:basedOn w:val="Normal"/>
    <w:uiPriority w:val="99"/>
    <w:rsid w:val="002B4AE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C60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C6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60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06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06EB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06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06EBC"/>
    <w:rPr>
      <w:rFonts w:cs="Times New Roman"/>
    </w:rPr>
  </w:style>
  <w:style w:type="table" w:styleId="TableGrid">
    <w:name w:val="Table Grid"/>
    <w:basedOn w:val="TableNormal"/>
    <w:uiPriority w:val="99"/>
    <w:rsid w:val="007B052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E444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E4441"/>
    <w:rPr>
      <w:rFonts w:ascii="Times New Roman" w:hAnsi="Times New Roman" w:cs="Times New Roman"/>
      <w:sz w:val="24"/>
      <w:szCs w:val="24"/>
      <w:lang w:val="en-US" w:eastAsia="ar-SA" w:bidi="ar-SA"/>
    </w:rPr>
  </w:style>
  <w:style w:type="paragraph" w:customStyle="1" w:styleId="Default">
    <w:name w:val="Default"/>
    <w:uiPriority w:val="99"/>
    <w:rsid w:val="00B978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D5732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5732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29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2</Pages>
  <Words>423</Words>
  <Characters>2413</Characters>
  <Application>Microsoft Office Outlook</Application>
  <DocSecurity>0</DocSecurity>
  <Lines>0</Lines>
  <Paragraphs>0</Paragraphs>
  <ScaleCrop>false</ScaleCrop>
  <Company>Zavod za urbanizam Vranje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Zdravkovic</dc:creator>
  <cp:keywords/>
  <dc:description/>
  <cp:lastModifiedBy>sdjokovic</cp:lastModifiedBy>
  <cp:revision>8</cp:revision>
  <cp:lastPrinted>2018-07-04T10:11:00Z</cp:lastPrinted>
  <dcterms:created xsi:type="dcterms:W3CDTF">2018-09-04T06:08:00Z</dcterms:created>
  <dcterms:modified xsi:type="dcterms:W3CDTF">2018-09-18T06:25:00Z</dcterms:modified>
</cp:coreProperties>
</file>